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466E9" w14:textId="2C4F2FA6" w:rsidR="00B245F7" w:rsidRPr="00D61AC2" w:rsidRDefault="00903075" w:rsidP="00BF111A">
      <w:pPr>
        <w:pStyle w:val="Style25"/>
        <w:widowControl/>
        <w:tabs>
          <w:tab w:val="left" w:pos="350"/>
        </w:tabs>
        <w:spacing w:before="168" w:line="245" w:lineRule="exact"/>
        <w:ind w:right="14" w:firstLine="0"/>
        <w:rPr>
          <w:rStyle w:val="FontStyle63"/>
        </w:rPr>
      </w:pPr>
      <w:r>
        <w:rPr>
          <w:noProof/>
        </w:rPr>
        <mc:AlternateContent>
          <mc:Choice Requires="wps">
            <w:drawing>
              <wp:anchor distT="0" distB="749935" distL="24130" distR="24130" simplePos="0" relativeHeight="251655680" behindDoc="0" locked="0" layoutInCell="1" allowOverlap="1" wp14:anchorId="3B36F298" wp14:editId="460574E1">
                <wp:simplePos x="0" y="0"/>
                <wp:positionH relativeFrom="margin">
                  <wp:posOffset>4084955</wp:posOffset>
                </wp:positionH>
                <wp:positionV relativeFrom="paragraph">
                  <wp:posOffset>100965</wp:posOffset>
                </wp:positionV>
                <wp:extent cx="2194560" cy="161925"/>
                <wp:effectExtent l="0" t="0" r="15240" b="9525"/>
                <wp:wrapTopAndBottom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385CF" w14:textId="04DCE759" w:rsidR="00821D96" w:rsidRDefault="00821D96">
                            <w:pPr>
                              <w:pStyle w:val="Style48"/>
                              <w:widowControl/>
                              <w:jc w:val="both"/>
                              <w:rPr>
                                <w:rStyle w:val="FontStyle64"/>
                              </w:rPr>
                            </w:pPr>
                            <w:r>
                              <w:rPr>
                                <w:rStyle w:val="FontStyle64"/>
                              </w:rPr>
                              <w:t xml:space="preserve">Załącznik nr </w:t>
                            </w:r>
                            <w:r>
                              <w:rPr>
                                <w:rStyle w:val="FontStyle62"/>
                              </w:rPr>
                              <w:t xml:space="preserve">1 do </w:t>
                            </w:r>
                            <w:r>
                              <w:rPr>
                                <w:rStyle w:val="FontStyle64"/>
                              </w:rPr>
                              <w:t>zapytania ofertowego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6F29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1.65pt;margin-top:7.95pt;width:172.8pt;height:12.75pt;z-index:251655680;visibility:visible;mso-wrap-style:square;mso-width-percent:0;mso-height-percent:0;mso-wrap-distance-left:1.9pt;mso-wrap-distance-top:0;mso-wrap-distance-right:1.9pt;mso-wrap-distance-bottom:59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0morAIAAKo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" filled="f" stroked="f">
                <v:textbox inset="0,0,0,0">
                  <w:txbxContent>
                    <w:p w14:paraId="46B385CF" w14:textId="04DCE759" w:rsidR="00821D96" w:rsidRDefault="00821D96">
                      <w:pPr>
                        <w:pStyle w:val="Style48"/>
                        <w:widowControl/>
                        <w:jc w:val="both"/>
                        <w:rPr>
                          <w:rStyle w:val="FontStyle64"/>
                        </w:rPr>
                      </w:pPr>
                      <w:r>
                        <w:rPr>
                          <w:rStyle w:val="FontStyle64"/>
                        </w:rPr>
                        <w:t xml:space="preserve">Załącznik nr </w:t>
                      </w:r>
                      <w:r>
                        <w:rPr>
                          <w:rStyle w:val="FontStyle62"/>
                        </w:rPr>
                        <w:t xml:space="preserve">1 do </w:t>
                      </w:r>
                      <w:r>
                        <w:rPr>
                          <w:rStyle w:val="FontStyle64"/>
                        </w:rPr>
                        <w:t>zapytania ofertowego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186055" distB="128270" distL="24130" distR="24130" simplePos="0" relativeHeight="251657728" behindDoc="0" locked="0" layoutInCell="1" allowOverlap="1" wp14:anchorId="5A61B666" wp14:editId="719F5F03">
                <wp:simplePos x="0" y="0"/>
                <wp:positionH relativeFrom="margin">
                  <wp:posOffset>-20320</wp:posOffset>
                </wp:positionH>
                <wp:positionV relativeFrom="paragraph">
                  <wp:posOffset>330200</wp:posOffset>
                </wp:positionV>
                <wp:extent cx="5890895" cy="3338830"/>
                <wp:effectExtent l="0" t="0" r="14605" b="13970"/>
                <wp:wrapTopAndBottom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0895" cy="3338830"/>
                          <a:chOff x="936" y="2185"/>
                          <a:chExt cx="9307" cy="4828"/>
                        </a:xfrm>
                      </wpg:grpSpPr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2529"/>
                            <a:ext cx="9307" cy="448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BE7281" w14:textId="77777777" w:rsidR="00821D96" w:rsidRDefault="00821D96"/>
                            <w:tbl>
                              <w:tblPr>
                                <w:tblW w:w="9307" w:type="dxa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18"/>
                                <w:gridCol w:w="8789"/>
                              </w:tblGrid>
                              <w:tr w:rsidR="00821D96" w14:paraId="7DED6920" w14:textId="77777777" w:rsidTr="00516702">
                                <w:tc>
                                  <w:tcPr>
                                    <w:tcW w:w="51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1F3BA358" w14:textId="77777777" w:rsidR="00821D96" w:rsidRDefault="00821D96">
                                    <w:pPr>
                                      <w:pStyle w:val="Style28"/>
                                      <w:widowControl/>
                                      <w:rPr>
                                        <w:rStyle w:val="FontStyle66"/>
                                      </w:rPr>
                                    </w:pPr>
                                    <w:r>
                                      <w:rPr>
                                        <w:rStyle w:val="FontStyle66"/>
                                      </w:rPr>
                                      <w:t>1.</w:t>
                                    </w:r>
                                  </w:p>
                                </w:tc>
                                <w:tc>
                                  <w:tcPr>
                                    <w:tcW w:w="878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4DF630B3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8112"/>
                                      </w:tabs>
                                      <w:spacing w:line="240" w:lineRule="auto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</w:p>
                                  <w:p w14:paraId="78B712AC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8112"/>
                                      </w:tabs>
                                      <w:spacing w:line="240" w:lineRule="auto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  <w:r>
                                      <w:rPr>
                                        <w:rStyle w:val="FontStyle67"/>
                                      </w:rPr>
                                      <w:t>Osoba upoważniona do reprezentacji Wykonawcy/ów i podpisująca ofertę: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</w:r>
                                  </w:p>
                                  <w:p w14:paraId="225453E9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8112"/>
                                      </w:tabs>
                                      <w:spacing w:line="240" w:lineRule="auto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</w:p>
                                  <w:p w14:paraId="1823DC33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7181"/>
                                      </w:tabs>
                                      <w:spacing w:line="240" w:lineRule="auto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  <w:r>
                                      <w:rPr>
                                        <w:rStyle w:val="FontStyle67"/>
                                      </w:rPr>
                                      <w:t>Pełna nazwa:…………………..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  <w:t>………………..</w:t>
                                    </w:r>
                                  </w:p>
                                  <w:p w14:paraId="32C3601A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3235"/>
                                        <w:tab w:val="left" w:leader="dot" w:pos="4550"/>
                                        <w:tab w:val="left" w:leader="dot" w:pos="7315"/>
                                      </w:tabs>
                                      <w:spacing w:line="254" w:lineRule="exact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  <w:r>
                                      <w:rPr>
                                        <w:rStyle w:val="FontStyle67"/>
                                      </w:rPr>
                                      <w:t>Adres: ulica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  <w:t xml:space="preserve">  kod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  <w:t xml:space="preserve"> miejscowość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  <w:t>……………….</w:t>
                                    </w:r>
                                  </w:p>
                                  <w:p w14:paraId="0C4A9B8B" w14:textId="77777777" w:rsidR="00821D96" w:rsidRPr="009E4203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2410"/>
                                        <w:tab w:val="left" w:leader="dot" w:pos="5059"/>
                                        <w:tab w:val="left" w:leader="dot" w:pos="7133"/>
                                      </w:tabs>
                                      <w:spacing w:line="254" w:lineRule="exact"/>
                                      <w:jc w:val="left"/>
                                      <w:rPr>
                                        <w:rStyle w:val="FontStyle67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9E4203">
                                      <w:rPr>
                                        <w:rStyle w:val="FontStyle67"/>
                                        <w:lang w:val="en-US"/>
                                      </w:rPr>
                                      <w:t>numer</w:t>
                                    </w:r>
                                    <w:proofErr w:type="spellEnd"/>
                                    <w:r w:rsidRPr="009E4203">
                                      <w:rPr>
                                        <w:rStyle w:val="FontStyle67"/>
                                        <w:lang w:val="en-US"/>
                                      </w:rPr>
                                      <w:t xml:space="preserve"> NIP………………</w:t>
                                    </w:r>
                                    <w:r w:rsidRPr="009E4203">
                                      <w:rPr>
                                        <w:rStyle w:val="FontStyle67"/>
                                        <w:lang w:val="en-US"/>
                                      </w:rPr>
                                      <w:tab/>
                                      <w:t xml:space="preserve">……………… </w:t>
                                    </w:r>
                                    <w:proofErr w:type="spellStart"/>
                                    <w:r w:rsidRPr="009E4203">
                                      <w:rPr>
                                        <w:rStyle w:val="FontStyle67"/>
                                        <w:lang w:val="en-US"/>
                                      </w:rPr>
                                      <w:t>numer</w:t>
                                    </w:r>
                                    <w:proofErr w:type="spellEnd"/>
                                    <w:r w:rsidRPr="009E4203">
                                      <w:rPr>
                                        <w:rStyle w:val="FontStyle67"/>
                                        <w:lang w:val="en-US"/>
                                      </w:rPr>
                                      <w:t xml:space="preserve"> REGON</w:t>
                                    </w:r>
                                    <w:r w:rsidRPr="009E4203">
                                      <w:rPr>
                                        <w:rStyle w:val="FontStyle67"/>
                                        <w:lang w:val="en-US"/>
                                      </w:rPr>
                                      <w:tab/>
                                      <w:t xml:space="preserve">……….. </w:t>
                                    </w:r>
                                    <w:r w:rsidRPr="009E4203">
                                      <w:rPr>
                                        <w:rStyle w:val="FontStyle67"/>
                                        <w:spacing w:val="40"/>
                                        <w:lang w:val="en-US"/>
                                      </w:rPr>
                                      <w:t>KRS</w:t>
                                    </w:r>
                                    <w:r w:rsidRPr="009E4203">
                                      <w:rPr>
                                        <w:rStyle w:val="FontStyle67"/>
                                        <w:lang w:val="en-US"/>
                                      </w:rPr>
                                      <w:tab/>
                                      <w:t>………………….</w:t>
                                    </w:r>
                                  </w:p>
                                  <w:p w14:paraId="253DCBA9" w14:textId="77777777" w:rsidR="00821D96" w:rsidRDefault="00821D96">
                                    <w:pPr>
                                      <w:pStyle w:val="Style7"/>
                                      <w:widowControl/>
                                      <w:spacing w:line="254" w:lineRule="exact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  <w:r>
                                      <w:rPr>
                                        <w:rStyle w:val="FontStyle67"/>
                                      </w:rPr>
                                      <w:t>Adres do korespondencji jeżeli jest inny niż siedziba Wykonawcy:</w:t>
                                    </w:r>
                                  </w:p>
                                  <w:p w14:paraId="4EBAD3A8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2674"/>
                                        <w:tab w:val="left" w:leader="dot" w:pos="3979"/>
                                        <w:tab w:val="left" w:leader="dot" w:pos="6744"/>
                                      </w:tabs>
                                      <w:spacing w:line="254" w:lineRule="exact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  <w:r>
                                      <w:rPr>
                                        <w:rStyle w:val="FontStyle67"/>
                                      </w:rPr>
                                      <w:t>ulica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  <w:t>kod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  <w:t xml:space="preserve"> miejscowość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</w:r>
                                  </w:p>
                                  <w:p w14:paraId="7056B5E3" w14:textId="1BA9F92A" w:rsidR="00821D96" w:rsidRDefault="00821D96">
                                    <w:pPr>
                                      <w:pStyle w:val="Style37"/>
                                      <w:widowControl/>
                                      <w:ind w:left="5" w:hanging="5"/>
                                      <w:rPr>
                                        <w:rStyle w:val="FontStyle65"/>
                                      </w:rPr>
                                    </w:pPr>
                                    <w:r>
                                      <w:rPr>
                                        <w:rStyle w:val="FontStyle65"/>
                                      </w:rPr>
                                      <w:t>Adres poczty elektronicznej, na który zamawiający ma przesyłać korespondencję</w:t>
                                    </w:r>
                                    <w:r w:rsidRPr="009E4203">
                                      <w:rPr>
                                        <w:rStyle w:val="FontStyle65"/>
                                      </w:rPr>
                                      <w:t xml:space="preserve"> związaną</w:t>
                                    </w:r>
                                    <w:r>
                                      <w:rPr>
                                        <w:rStyle w:val="FontStyle65"/>
                                      </w:rPr>
                                      <w:t xml:space="preserve"> z przedmiotowym postępowaniem:</w:t>
                                    </w:r>
                                  </w:p>
                                  <w:p w14:paraId="498CA7D8" w14:textId="77777777" w:rsidR="00821D96" w:rsidRDefault="00821D96">
                                    <w:pPr>
                                      <w:pStyle w:val="Style37"/>
                                      <w:widowControl/>
                                      <w:ind w:left="5" w:hanging="5"/>
                                      <w:rPr>
                                        <w:rStyle w:val="FontStyle65"/>
                                      </w:rPr>
                                    </w:pPr>
                                  </w:p>
                                  <w:p w14:paraId="340FF657" w14:textId="2E1DF961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2366"/>
                                        <w:tab w:val="left" w:leader="dot" w:pos="4411"/>
                                        <w:tab w:val="left" w:leader="dot" w:pos="6667"/>
                                      </w:tabs>
                                      <w:spacing w:line="240" w:lineRule="auto"/>
                                      <w:jc w:val="left"/>
                                      <w:rPr>
                                        <w:rStyle w:val="FontStyle67"/>
                                        <w:lang w:eastAsia="en-US"/>
                                      </w:rPr>
                                    </w:pPr>
                                    <w:r w:rsidRPr="00BD0A2C">
                                      <w:rPr>
                                        <w:rStyle w:val="FontStyle67"/>
                                        <w:lang w:eastAsia="en-US"/>
                                      </w:rPr>
                                      <w:t>tel.:</w:t>
                                    </w:r>
                                    <w:r>
                                      <w:rPr>
                                        <w:rStyle w:val="FontStyle67"/>
                                        <w:lang w:eastAsia="en-US"/>
                                      </w:rPr>
                                      <w:t xml:space="preserve"> ……………………………..</w:t>
                                    </w:r>
                                    <w:r w:rsidRPr="00BD0A2C">
                                      <w:rPr>
                                        <w:rStyle w:val="FontStyle67"/>
                                        <w:lang w:eastAsia="en-US"/>
                                      </w:rPr>
                                      <w:t xml:space="preserve"> e-mail</w:t>
                                    </w:r>
                                    <w:r>
                                      <w:rPr>
                                        <w:rStyle w:val="FontStyle67"/>
                                        <w:lang w:eastAsia="en-US"/>
                                      </w:rPr>
                                      <w:tab/>
                                      <w:t>…………………………………</w:t>
                                    </w:r>
                                  </w:p>
                                  <w:p w14:paraId="636A3E85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2366"/>
                                        <w:tab w:val="left" w:leader="dot" w:pos="4411"/>
                                        <w:tab w:val="left" w:leader="dot" w:pos="6667"/>
                                      </w:tabs>
                                      <w:spacing w:line="240" w:lineRule="auto"/>
                                      <w:jc w:val="left"/>
                                      <w:rPr>
                                        <w:rStyle w:val="FontStyle67"/>
                                        <w:lang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821D96" w14:paraId="045DA0D2" w14:textId="77777777" w:rsidTr="00516702">
                                <w:tc>
                                  <w:tcPr>
                                    <w:tcW w:w="51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17E6F7A6" w14:textId="77777777" w:rsidR="00821D96" w:rsidRDefault="00821D96">
                                    <w:pPr>
                                      <w:pStyle w:val="Style7"/>
                                      <w:widowControl/>
                                      <w:spacing w:line="240" w:lineRule="auto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  <w:r>
                                      <w:rPr>
                                        <w:rStyle w:val="FontStyle67"/>
                                      </w:rPr>
                                      <w:t>2.</w:t>
                                    </w:r>
                                  </w:p>
                                </w:tc>
                                <w:tc>
                                  <w:tcPr>
                                    <w:tcW w:w="878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14:paraId="12B75B12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7181"/>
                                      </w:tabs>
                                      <w:spacing w:line="250" w:lineRule="exact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  <w:r>
                                      <w:rPr>
                                        <w:rStyle w:val="FontStyle67"/>
                                      </w:rPr>
                                      <w:t>Pełna nazwa: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  <w:t>………….</w:t>
                                    </w:r>
                                  </w:p>
                                  <w:p w14:paraId="1F2D8B1F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3235"/>
                                        <w:tab w:val="left" w:leader="dot" w:pos="4973"/>
                                        <w:tab w:val="left" w:leader="dot" w:pos="7738"/>
                                      </w:tabs>
                                      <w:spacing w:line="250" w:lineRule="exact"/>
                                      <w:jc w:val="left"/>
                                      <w:rPr>
                                        <w:rStyle w:val="FontStyle67"/>
                                      </w:rPr>
                                    </w:pPr>
                                    <w:r>
                                      <w:rPr>
                                        <w:rStyle w:val="FontStyle67"/>
                                      </w:rPr>
                                      <w:t>Adres: ulica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  <w:t xml:space="preserve">   kod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  <w:t xml:space="preserve"> miejscowość</w:t>
                                    </w:r>
                                    <w:r>
                                      <w:rPr>
                                        <w:rStyle w:val="FontStyle67"/>
                                      </w:rPr>
                                      <w:tab/>
                                    </w:r>
                                  </w:p>
                                  <w:p w14:paraId="313EE5FA" w14:textId="4EF4BAB4" w:rsidR="00821D96" w:rsidRPr="00493B8D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2362"/>
                                        <w:tab w:val="left" w:leader="dot" w:pos="4752"/>
                                        <w:tab w:val="left" w:leader="dot" w:pos="7402"/>
                                      </w:tabs>
                                      <w:spacing w:line="250" w:lineRule="exact"/>
                                      <w:jc w:val="left"/>
                                      <w:rPr>
                                        <w:rStyle w:val="FontStyle67"/>
                                        <w:lang w:val="en-US" w:eastAsia="en-US"/>
                                      </w:rPr>
                                    </w:pPr>
                                    <w:r w:rsidRPr="00493B8D">
                                      <w:rPr>
                                        <w:rStyle w:val="FontStyle67"/>
                                        <w:lang w:val="en-US" w:eastAsia="en-US"/>
                                      </w:rPr>
                                      <w:t xml:space="preserve">tel.: </w:t>
                                    </w:r>
                                    <w:r w:rsidRPr="00493B8D">
                                      <w:rPr>
                                        <w:rStyle w:val="FontStyle67"/>
                                        <w:lang w:val="en-US" w:eastAsia="en-US"/>
                                      </w:rPr>
                                      <w:tab/>
                                      <w:t xml:space="preserve">      </w:t>
                                    </w:r>
                                    <w:proofErr w:type="spellStart"/>
                                    <w:r w:rsidRPr="00493B8D">
                                      <w:rPr>
                                        <w:rStyle w:val="FontStyle67"/>
                                        <w:lang w:val="en-US" w:eastAsia="en-US"/>
                                      </w:rPr>
                                      <w:t>numer</w:t>
                                    </w:r>
                                    <w:proofErr w:type="spellEnd"/>
                                    <w:r w:rsidRPr="00493B8D">
                                      <w:rPr>
                                        <w:rStyle w:val="FontStyle67"/>
                                        <w:lang w:val="en-US" w:eastAsia="en-US"/>
                                      </w:rPr>
                                      <w:t xml:space="preserve"> NIP</w:t>
                                    </w:r>
                                    <w:r w:rsidRPr="00493B8D">
                                      <w:rPr>
                                        <w:rStyle w:val="FontStyle67"/>
                                        <w:lang w:val="en-US" w:eastAsia="en-US"/>
                                      </w:rPr>
                                      <w:tab/>
                                      <w:t xml:space="preserve"> </w:t>
                                    </w:r>
                                    <w:proofErr w:type="spellStart"/>
                                    <w:r w:rsidRPr="00493B8D">
                                      <w:rPr>
                                        <w:rStyle w:val="FontStyle67"/>
                                        <w:lang w:val="en-US" w:eastAsia="en-US"/>
                                      </w:rPr>
                                      <w:t>numer</w:t>
                                    </w:r>
                                    <w:proofErr w:type="spellEnd"/>
                                    <w:r w:rsidRPr="00493B8D">
                                      <w:rPr>
                                        <w:rStyle w:val="FontStyle67"/>
                                        <w:lang w:val="en-US" w:eastAsia="en-US"/>
                                      </w:rPr>
                                      <w:t xml:space="preserve"> REGON</w:t>
                                    </w:r>
                                    <w:r w:rsidRPr="00493B8D">
                                      <w:rPr>
                                        <w:rStyle w:val="FontStyle67"/>
                                        <w:lang w:val="en-US" w:eastAsia="en-US"/>
                                      </w:rPr>
                                      <w:tab/>
                                      <w:t>…….</w:t>
                                    </w:r>
                                  </w:p>
                                  <w:p w14:paraId="1DAB7BA3" w14:textId="5F5EFA61" w:rsidR="00821D96" w:rsidRPr="00BD0A2C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2362"/>
                                        <w:tab w:val="left" w:leader="dot" w:pos="4752"/>
                                        <w:tab w:val="left" w:leader="dot" w:pos="7402"/>
                                      </w:tabs>
                                      <w:spacing w:line="250" w:lineRule="exact"/>
                                      <w:jc w:val="left"/>
                                      <w:rPr>
                                        <w:rStyle w:val="FontStyle67"/>
                                        <w:lang w:eastAsia="en-US"/>
                                      </w:rPr>
                                    </w:pPr>
                                    <w:r w:rsidRPr="009E4203">
                                      <w:rPr>
                                        <w:rStyle w:val="FontStyle67"/>
                                        <w:spacing w:val="40"/>
                                        <w:lang w:val="en-US"/>
                                      </w:rPr>
                                      <w:t>KRS</w:t>
                                    </w:r>
                                    <w:r w:rsidRPr="009E4203">
                                      <w:rPr>
                                        <w:rStyle w:val="FontStyle67"/>
                                        <w:lang w:val="en-US"/>
                                      </w:rPr>
                                      <w:tab/>
                                      <w:t>………………….</w:t>
                                    </w:r>
                                  </w:p>
                                  <w:p w14:paraId="550966C2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2112"/>
                                        <w:tab w:val="left" w:leader="dot" w:pos="4358"/>
                                      </w:tabs>
                                      <w:spacing w:line="240" w:lineRule="auto"/>
                                      <w:jc w:val="left"/>
                                      <w:rPr>
                                        <w:rStyle w:val="FontStyle67"/>
                                        <w:lang w:eastAsia="en-US"/>
                                      </w:rPr>
                                    </w:pPr>
                                    <w:r w:rsidRPr="00BD0A2C">
                                      <w:rPr>
                                        <w:rStyle w:val="FontStyle67"/>
                                        <w:lang w:eastAsia="en-US"/>
                                      </w:rPr>
                                      <w:t>fax:</w:t>
                                    </w:r>
                                    <w:r>
                                      <w:rPr>
                                        <w:rStyle w:val="FontStyle67"/>
                                        <w:lang w:eastAsia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Style w:val="FontStyle67"/>
                                        <w:lang w:eastAsia="en-US"/>
                                      </w:rPr>
                                      <w:tab/>
                                    </w:r>
                                    <w:r w:rsidRPr="00BD0A2C">
                                      <w:rPr>
                                        <w:rStyle w:val="FontStyle67"/>
                                        <w:lang w:eastAsia="en-US"/>
                                      </w:rPr>
                                      <w:t xml:space="preserve"> e-mail</w:t>
                                    </w:r>
                                    <w:r>
                                      <w:rPr>
                                        <w:rStyle w:val="FontStyle67"/>
                                        <w:lang w:eastAsia="en-US"/>
                                      </w:rPr>
                                      <w:tab/>
                                    </w:r>
                                  </w:p>
                                  <w:p w14:paraId="64B8107E" w14:textId="77777777" w:rsidR="00821D96" w:rsidRDefault="00821D96">
                                    <w:pPr>
                                      <w:pStyle w:val="Style7"/>
                                      <w:widowControl/>
                                      <w:tabs>
                                        <w:tab w:val="left" w:leader="dot" w:pos="2112"/>
                                        <w:tab w:val="left" w:leader="dot" w:pos="4358"/>
                                      </w:tabs>
                                      <w:spacing w:line="240" w:lineRule="auto"/>
                                      <w:jc w:val="left"/>
                                      <w:rPr>
                                        <w:rStyle w:val="FontStyle67"/>
                                        <w:lang w:eastAsia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6EF531C" w14:textId="77777777" w:rsidR="00821D96" w:rsidRDefault="00821D9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042" y="2185"/>
                            <a:ext cx="6019" cy="68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D7470D" w14:textId="77777777" w:rsidR="00821D96" w:rsidRDefault="00821D96">
                              <w:pPr>
                                <w:pStyle w:val="Style14"/>
                                <w:widowControl/>
                                <w:spacing w:line="240" w:lineRule="auto"/>
                                <w:rPr>
                                  <w:rStyle w:val="FontStyle63"/>
                                </w:rPr>
                              </w:pPr>
                              <w:r>
                                <w:rPr>
                                  <w:rStyle w:val="FontStyle63"/>
                                </w:rPr>
                                <w:t>DANE WYKONAWCY</w:t>
                              </w:r>
                            </w:p>
                            <w:p w14:paraId="21CD8A60" w14:textId="77777777" w:rsidR="00821D96" w:rsidRDefault="00821D96">
                              <w:pPr>
                                <w:pStyle w:val="Style16"/>
                                <w:widowControl/>
                                <w:spacing w:before="106"/>
                                <w:jc w:val="both"/>
                                <w:rPr>
                                  <w:rStyle w:val="FontStyle67"/>
                                  <w:u w:val="single"/>
                                </w:rPr>
                              </w:pPr>
                              <w:r>
                                <w:rPr>
                                  <w:rStyle w:val="FontStyle67"/>
                                  <w:u w:val="single"/>
                                </w:rPr>
                                <w:t>(Wykonawców - w przypadku oferty wspólnej, ze wskazaniem pełnomocnika):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61B666" id="Group 9" o:spid="_x0000_s1027" style="position:absolute;left:0;text-align:left;margin-left:-1.6pt;margin-top:26pt;width:463.85pt;height:262.9pt;z-index:251657728;mso-wrap-distance-left:1.9pt;mso-wrap-distance-top:14.65pt;mso-wrap-distance-right:1.9pt;mso-wrap-distance-bottom:10.1pt;mso-position-horizontal-relative:margin" coordorigin="936,2185" coordsize="9307,4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936;top:2529;width:9307;height:4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" filled="f" strokecolor="white" strokeweight="0">
                  <v:textbox inset="0,0,0,0">
                    <w:txbxContent>
                      <w:p w14:paraId="42BE7281" w14:textId="77777777" w:rsidR="00821D96" w:rsidRDefault="00821D96"/>
                      <w:tbl>
                        <w:tblPr>
                          <w:tblW w:w="9307" w:type="dxa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518"/>
                          <w:gridCol w:w="8789"/>
                        </w:tblGrid>
                        <w:tr w:rsidR="00821D96" w14:paraId="7DED6920" w14:textId="77777777" w:rsidTr="00516702">
                          <w:tc>
                            <w:tcPr>
                              <w:tcW w:w="51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1F3BA358" w14:textId="77777777" w:rsidR="00821D96" w:rsidRDefault="00821D96">
                              <w:pPr>
                                <w:pStyle w:val="Style28"/>
                                <w:widowControl/>
                                <w:rPr>
                                  <w:rStyle w:val="FontStyle66"/>
                                </w:rPr>
                              </w:pPr>
                              <w:r>
                                <w:rPr>
                                  <w:rStyle w:val="FontStyle66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878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4DF630B3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8112"/>
                                </w:tabs>
                                <w:spacing w:line="240" w:lineRule="auto"/>
                                <w:jc w:val="left"/>
                                <w:rPr>
                                  <w:rStyle w:val="FontStyle67"/>
                                </w:rPr>
                              </w:pPr>
                            </w:p>
                            <w:p w14:paraId="78B712AC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8112"/>
                                </w:tabs>
                                <w:spacing w:line="240" w:lineRule="auto"/>
                                <w:jc w:val="left"/>
                                <w:rPr>
                                  <w:rStyle w:val="FontStyle67"/>
                                </w:rPr>
                              </w:pPr>
                              <w:r>
                                <w:rPr>
                                  <w:rStyle w:val="FontStyle67"/>
                                </w:rPr>
                                <w:t>Osoba upoważniona do reprezentacji Wykonawcy/ów i podpisująca ofertę: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</w:r>
                            </w:p>
                            <w:p w14:paraId="225453E9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8112"/>
                                </w:tabs>
                                <w:spacing w:line="240" w:lineRule="auto"/>
                                <w:jc w:val="left"/>
                                <w:rPr>
                                  <w:rStyle w:val="FontStyle67"/>
                                </w:rPr>
                              </w:pPr>
                            </w:p>
                            <w:p w14:paraId="1823DC33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7181"/>
                                </w:tabs>
                                <w:spacing w:line="240" w:lineRule="auto"/>
                                <w:jc w:val="left"/>
                                <w:rPr>
                                  <w:rStyle w:val="FontStyle67"/>
                                </w:rPr>
                              </w:pPr>
                              <w:r>
                                <w:rPr>
                                  <w:rStyle w:val="FontStyle67"/>
                                </w:rPr>
                                <w:t>Pełna nazwa:…………………..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  <w:t>………………..</w:t>
                              </w:r>
                            </w:p>
                            <w:p w14:paraId="32C3601A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3235"/>
                                  <w:tab w:val="left" w:leader="dot" w:pos="4550"/>
                                  <w:tab w:val="left" w:leader="dot" w:pos="7315"/>
                                </w:tabs>
                                <w:spacing w:line="254" w:lineRule="exact"/>
                                <w:jc w:val="left"/>
                                <w:rPr>
                                  <w:rStyle w:val="FontStyle67"/>
                                </w:rPr>
                              </w:pPr>
                              <w:r>
                                <w:rPr>
                                  <w:rStyle w:val="FontStyle67"/>
                                </w:rPr>
                                <w:t>Adres: ulica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  <w:t xml:space="preserve">  kod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  <w:t xml:space="preserve"> miejscowość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  <w:t>……………….</w:t>
                              </w:r>
                            </w:p>
                            <w:p w14:paraId="0C4A9B8B" w14:textId="77777777" w:rsidR="00821D96" w:rsidRPr="009E4203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2410"/>
                                  <w:tab w:val="left" w:leader="dot" w:pos="5059"/>
                                  <w:tab w:val="left" w:leader="dot" w:pos="7133"/>
                                </w:tabs>
                                <w:spacing w:line="254" w:lineRule="exact"/>
                                <w:jc w:val="left"/>
                                <w:rPr>
                                  <w:rStyle w:val="FontStyle67"/>
                                  <w:lang w:val="en-US"/>
                                </w:rPr>
                              </w:pPr>
                              <w:proofErr w:type="spellStart"/>
                              <w:r w:rsidRPr="009E4203">
                                <w:rPr>
                                  <w:rStyle w:val="FontStyle67"/>
                                  <w:lang w:val="en-US"/>
                                </w:rPr>
                                <w:t>numer</w:t>
                              </w:r>
                              <w:proofErr w:type="spellEnd"/>
                              <w:r w:rsidRPr="009E4203">
                                <w:rPr>
                                  <w:rStyle w:val="FontStyle67"/>
                                  <w:lang w:val="en-US"/>
                                </w:rPr>
                                <w:t xml:space="preserve"> NIP………………</w:t>
                              </w:r>
                              <w:r w:rsidRPr="009E4203">
                                <w:rPr>
                                  <w:rStyle w:val="FontStyle67"/>
                                  <w:lang w:val="en-US"/>
                                </w:rPr>
                                <w:tab/>
                                <w:t xml:space="preserve">……………… </w:t>
                              </w:r>
                              <w:proofErr w:type="spellStart"/>
                              <w:r w:rsidRPr="009E4203">
                                <w:rPr>
                                  <w:rStyle w:val="FontStyle67"/>
                                  <w:lang w:val="en-US"/>
                                </w:rPr>
                                <w:t>numer</w:t>
                              </w:r>
                              <w:proofErr w:type="spellEnd"/>
                              <w:r w:rsidRPr="009E4203">
                                <w:rPr>
                                  <w:rStyle w:val="FontStyle67"/>
                                  <w:lang w:val="en-US"/>
                                </w:rPr>
                                <w:t xml:space="preserve"> REGON</w:t>
                              </w:r>
                              <w:r w:rsidRPr="009E4203">
                                <w:rPr>
                                  <w:rStyle w:val="FontStyle67"/>
                                  <w:lang w:val="en-US"/>
                                </w:rPr>
                                <w:tab/>
                                <w:t xml:space="preserve">……….. </w:t>
                              </w:r>
                              <w:r w:rsidRPr="009E4203">
                                <w:rPr>
                                  <w:rStyle w:val="FontStyle67"/>
                                  <w:spacing w:val="40"/>
                                  <w:lang w:val="en-US"/>
                                </w:rPr>
                                <w:t>KRS</w:t>
                              </w:r>
                              <w:r w:rsidRPr="009E4203">
                                <w:rPr>
                                  <w:rStyle w:val="FontStyle67"/>
                                  <w:lang w:val="en-US"/>
                                </w:rPr>
                                <w:tab/>
                                <w:t>………………….</w:t>
                              </w:r>
                            </w:p>
                            <w:p w14:paraId="253DCBA9" w14:textId="77777777" w:rsidR="00821D96" w:rsidRDefault="00821D96">
                              <w:pPr>
                                <w:pStyle w:val="Style7"/>
                                <w:widowControl/>
                                <w:spacing w:line="254" w:lineRule="exact"/>
                                <w:jc w:val="left"/>
                                <w:rPr>
                                  <w:rStyle w:val="FontStyle67"/>
                                </w:rPr>
                              </w:pPr>
                              <w:r>
                                <w:rPr>
                                  <w:rStyle w:val="FontStyle67"/>
                                </w:rPr>
                                <w:t>Adres do korespondencji jeżeli jest inny niż siedziba Wykonawcy:</w:t>
                              </w:r>
                            </w:p>
                            <w:p w14:paraId="4EBAD3A8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2674"/>
                                  <w:tab w:val="left" w:leader="dot" w:pos="3979"/>
                                  <w:tab w:val="left" w:leader="dot" w:pos="6744"/>
                                </w:tabs>
                                <w:spacing w:line="254" w:lineRule="exact"/>
                                <w:jc w:val="left"/>
                                <w:rPr>
                                  <w:rStyle w:val="FontStyle67"/>
                                </w:rPr>
                              </w:pPr>
                              <w:r>
                                <w:rPr>
                                  <w:rStyle w:val="FontStyle67"/>
                                </w:rPr>
                                <w:t>ulica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  <w:t>kod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  <w:t xml:space="preserve"> miejscowość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</w:r>
                            </w:p>
                            <w:p w14:paraId="7056B5E3" w14:textId="1BA9F92A" w:rsidR="00821D96" w:rsidRDefault="00821D96">
                              <w:pPr>
                                <w:pStyle w:val="Style37"/>
                                <w:widowControl/>
                                <w:ind w:left="5" w:hanging="5"/>
                                <w:rPr>
                                  <w:rStyle w:val="FontStyle65"/>
                                </w:rPr>
                              </w:pPr>
                              <w:r>
                                <w:rPr>
                                  <w:rStyle w:val="FontStyle65"/>
                                </w:rPr>
                                <w:t>Adres poczty elektronicznej, na który zamawiający ma przesyłać korespondencję</w:t>
                              </w:r>
                              <w:r w:rsidRPr="009E4203">
                                <w:rPr>
                                  <w:rStyle w:val="FontStyle65"/>
                                </w:rPr>
                                <w:t xml:space="preserve"> związaną</w:t>
                              </w:r>
                              <w:r>
                                <w:rPr>
                                  <w:rStyle w:val="FontStyle65"/>
                                </w:rPr>
                                <w:t xml:space="preserve"> z przedmiotowym postępowaniem:</w:t>
                              </w:r>
                            </w:p>
                            <w:p w14:paraId="498CA7D8" w14:textId="77777777" w:rsidR="00821D96" w:rsidRDefault="00821D96">
                              <w:pPr>
                                <w:pStyle w:val="Style37"/>
                                <w:widowControl/>
                                <w:ind w:left="5" w:hanging="5"/>
                                <w:rPr>
                                  <w:rStyle w:val="FontStyle65"/>
                                </w:rPr>
                              </w:pPr>
                            </w:p>
                            <w:p w14:paraId="340FF657" w14:textId="2E1DF961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2366"/>
                                  <w:tab w:val="left" w:leader="dot" w:pos="4411"/>
                                  <w:tab w:val="left" w:leader="dot" w:pos="6667"/>
                                </w:tabs>
                                <w:spacing w:line="240" w:lineRule="auto"/>
                                <w:jc w:val="left"/>
                                <w:rPr>
                                  <w:rStyle w:val="FontStyle67"/>
                                  <w:lang w:eastAsia="en-US"/>
                                </w:rPr>
                              </w:pPr>
                              <w:r w:rsidRPr="00BD0A2C">
                                <w:rPr>
                                  <w:rStyle w:val="FontStyle67"/>
                                  <w:lang w:eastAsia="en-US"/>
                                </w:rPr>
                                <w:t>tel.:</w:t>
                              </w:r>
                              <w:r>
                                <w:rPr>
                                  <w:rStyle w:val="FontStyle67"/>
                                  <w:lang w:eastAsia="en-US"/>
                                </w:rPr>
                                <w:t xml:space="preserve"> ……………………………..</w:t>
                              </w:r>
                              <w:r w:rsidRPr="00BD0A2C">
                                <w:rPr>
                                  <w:rStyle w:val="FontStyle67"/>
                                  <w:lang w:eastAsia="en-US"/>
                                </w:rPr>
                                <w:t xml:space="preserve"> e-mail</w:t>
                              </w:r>
                              <w:r>
                                <w:rPr>
                                  <w:rStyle w:val="FontStyle67"/>
                                  <w:lang w:eastAsia="en-US"/>
                                </w:rPr>
                                <w:tab/>
                                <w:t>…………………………………</w:t>
                              </w:r>
                            </w:p>
                            <w:p w14:paraId="636A3E85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2366"/>
                                  <w:tab w:val="left" w:leader="dot" w:pos="4411"/>
                                  <w:tab w:val="left" w:leader="dot" w:pos="6667"/>
                                </w:tabs>
                                <w:spacing w:line="240" w:lineRule="auto"/>
                                <w:jc w:val="left"/>
                                <w:rPr>
                                  <w:rStyle w:val="FontStyle67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821D96" w14:paraId="045DA0D2" w14:textId="77777777" w:rsidTr="00516702">
                          <w:tc>
                            <w:tcPr>
                              <w:tcW w:w="51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17E6F7A6" w14:textId="77777777" w:rsidR="00821D96" w:rsidRDefault="00821D96">
                              <w:pPr>
                                <w:pStyle w:val="Style7"/>
                                <w:widowControl/>
                                <w:spacing w:line="240" w:lineRule="auto"/>
                                <w:jc w:val="left"/>
                                <w:rPr>
                                  <w:rStyle w:val="FontStyle67"/>
                                </w:rPr>
                              </w:pPr>
                              <w:r>
                                <w:rPr>
                                  <w:rStyle w:val="FontStyle67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878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14:paraId="12B75B12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7181"/>
                                </w:tabs>
                                <w:spacing w:line="250" w:lineRule="exact"/>
                                <w:jc w:val="left"/>
                                <w:rPr>
                                  <w:rStyle w:val="FontStyle67"/>
                                </w:rPr>
                              </w:pPr>
                              <w:r>
                                <w:rPr>
                                  <w:rStyle w:val="FontStyle67"/>
                                </w:rPr>
                                <w:t>Pełna nazwa: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  <w:t>………….</w:t>
                              </w:r>
                            </w:p>
                            <w:p w14:paraId="1F2D8B1F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3235"/>
                                  <w:tab w:val="left" w:leader="dot" w:pos="4973"/>
                                  <w:tab w:val="left" w:leader="dot" w:pos="7738"/>
                                </w:tabs>
                                <w:spacing w:line="250" w:lineRule="exact"/>
                                <w:jc w:val="left"/>
                                <w:rPr>
                                  <w:rStyle w:val="FontStyle67"/>
                                </w:rPr>
                              </w:pPr>
                              <w:r>
                                <w:rPr>
                                  <w:rStyle w:val="FontStyle67"/>
                                </w:rPr>
                                <w:t>Adres: ulica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  <w:t xml:space="preserve">   kod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  <w:t xml:space="preserve"> miejscowość</w:t>
                              </w:r>
                              <w:r>
                                <w:rPr>
                                  <w:rStyle w:val="FontStyle67"/>
                                </w:rPr>
                                <w:tab/>
                              </w:r>
                            </w:p>
                            <w:p w14:paraId="313EE5FA" w14:textId="4EF4BAB4" w:rsidR="00821D96" w:rsidRPr="00493B8D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2362"/>
                                  <w:tab w:val="left" w:leader="dot" w:pos="4752"/>
                                  <w:tab w:val="left" w:leader="dot" w:pos="7402"/>
                                </w:tabs>
                                <w:spacing w:line="250" w:lineRule="exact"/>
                                <w:jc w:val="left"/>
                                <w:rPr>
                                  <w:rStyle w:val="FontStyle67"/>
                                  <w:lang w:val="en-US" w:eastAsia="en-US"/>
                                </w:rPr>
                              </w:pPr>
                              <w:r w:rsidRPr="00493B8D">
                                <w:rPr>
                                  <w:rStyle w:val="FontStyle67"/>
                                  <w:lang w:val="en-US" w:eastAsia="en-US"/>
                                </w:rPr>
                                <w:t xml:space="preserve">tel.: </w:t>
                              </w:r>
                              <w:r w:rsidRPr="00493B8D">
                                <w:rPr>
                                  <w:rStyle w:val="FontStyle67"/>
                                  <w:lang w:val="en-US" w:eastAsia="en-US"/>
                                </w:rPr>
                                <w:tab/>
                                <w:t xml:space="preserve">      </w:t>
                              </w:r>
                              <w:proofErr w:type="spellStart"/>
                              <w:r w:rsidRPr="00493B8D">
                                <w:rPr>
                                  <w:rStyle w:val="FontStyle67"/>
                                  <w:lang w:val="en-US" w:eastAsia="en-US"/>
                                </w:rPr>
                                <w:t>numer</w:t>
                              </w:r>
                              <w:proofErr w:type="spellEnd"/>
                              <w:r w:rsidRPr="00493B8D">
                                <w:rPr>
                                  <w:rStyle w:val="FontStyle67"/>
                                  <w:lang w:val="en-US" w:eastAsia="en-US"/>
                                </w:rPr>
                                <w:t xml:space="preserve"> NIP</w:t>
                              </w:r>
                              <w:r w:rsidRPr="00493B8D">
                                <w:rPr>
                                  <w:rStyle w:val="FontStyle67"/>
                                  <w:lang w:val="en-US" w:eastAsia="en-US"/>
                                </w:rPr>
                                <w:tab/>
                                <w:t xml:space="preserve"> </w:t>
                              </w:r>
                              <w:proofErr w:type="spellStart"/>
                              <w:r w:rsidRPr="00493B8D">
                                <w:rPr>
                                  <w:rStyle w:val="FontStyle67"/>
                                  <w:lang w:val="en-US" w:eastAsia="en-US"/>
                                </w:rPr>
                                <w:t>numer</w:t>
                              </w:r>
                              <w:proofErr w:type="spellEnd"/>
                              <w:r w:rsidRPr="00493B8D">
                                <w:rPr>
                                  <w:rStyle w:val="FontStyle67"/>
                                  <w:lang w:val="en-US" w:eastAsia="en-US"/>
                                </w:rPr>
                                <w:t xml:space="preserve"> REGON</w:t>
                              </w:r>
                              <w:r w:rsidRPr="00493B8D">
                                <w:rPr>
                                  <w:rStyle w:val="FontStyle67"/>
                                  <w:lang w:val="en-US" w:eastAsia="en-US"/>
                                </w:rPr>
                                <w:tab/>
                                <w:t>…….</w:t>
                              </w:r>
                            </w:p>
                            <w:p w14:paraId="1DAB7BA3" w14:textId="5F5EFA61" w:rsidR="00821D96" w:rsidRPr="00BD0A2C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2362"/>
                                  <w:tab w:val="left" w:leader="dot" w:pos="4752"/>
                                  <w:tab w:val="left" w:leader="dot" w:pos="7402"/>
                                </w:tabs>
                                <w:spacing w:line="250" w:lineRule="exact"/>
                                <w:jc w:val="left"/>
                                <w:rPr>
                                  <w:rStyle w:val="FontStyle67"/>
                                  <w:lang w:eastAsia="en-US"/>
                                </w:rPr>
                              </w:pPr>
                              <w:r w:rsidRPr="009E4203">
                                <w:rPr>
                                  <w:rStyle w:val="FontStyle67"/>
                                  <w:spacing w:val="40"/>
                                  <w:lang w:val="en-US"/>
                                </w:rPr>
                                <w:t>KRS</w:t>
                              </w:r>
                              <w:r w:rsidRPr="009E4203">
                                <w:rPr>
                                  <w:rStyle w:val="FontStyle67"/>
                                  <w:lang w:val="en-US"/>
                                </w:rPr>
                                <w:tab/>
                                <w:t>………………….</w:t>
                              </w:r>
                            </w:p>
                            <w:p w14:paraId="550966C2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2112"/>
                                  <w:tab w:val="left" w:leader="dot" w:pos="4358"/>
                                </w:tabs>
                                <w:spacing w:line="240" w:lineRule="auto"/>
                                <w:jc w:val="left"/>
                                <w:rPr>
                                  <w:rStyle w:val="FontStyle67"/>
                                  <w:lang w:eastAsia="en-US"/>
                                </w:rPr>
                              </w:pPr>
                              <w:r w:rsidRPr="00BD0A2C">
                                <w:rPr>
                                  <w:rStyle w:val="FontStyle67"/>
                                  <w:lang w:eastAsia="en-US"/>
                                </w:rPr>
                                <w:t>fax:</w:t>
                              </w:r>
                              <w:r>
                                <w:rPr>
                                  <w:rStyle w:val="FontStyle67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FontStyle67"/>
                                  <w:lang w:eastAsia="en-US"/>
                                </w:rPr>
                                <w:tab/>
                              </w:r>
                              <w:r w:rsidRPr="00BD0A2C">
                                <w:rPr>
                                  <w:rStyle w:val="FontStyle67"/>
                                  <w:lang w:eastAsia="en-US"/>
                                </w:rPr>
                                <w:t xml:space="preserve"> e-mail</w:t>
                              </w:r>
                              <w:r>
                                <w:rPr>
                                  <w:rStyle w:val="FontStyle67"/>
                                  <w:lang w:eastAsia="en-US"/>
                                </w:rPr>
                                <w:tab/>
                              </w:r>
                            </w:p>
                            <w:p w14:paraId="64B8107E" w14:textId="77777777" w:rsidR="00821D96" w:rsidRDefault="00821D96">
                              <w:pPr>
                                <w:pStyle w:val="Style7"/>
                                <w:widowControl/>
                                <w:tabs>
                                  <w:tab w:val="left" w:leader="dot" w:pos="2112"/>
                                  <w:tab w:val="left" w:leader="dot" w:pos="4358"/>
                                </w:tabs>
                                <w:spacing w:line="240" w:lineRule="auto"/>
                                <w:jc w:val="left"/>
                                <w:rPr>
                                  <w:rStyle w:val="FontStyle67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14:paraId="16EF531C" w14:textId="77777777" w:rsidR="00821D96" w:rsidRDefault="00821D96"/>
                    </w:txbxContent>
                  </v:textbox>
                </v:shape>
                <v:shape id="Text Box 11" o:spid="_x0000_s1029" type="#_x0000_t202" style="position:absolute;left:1042;top:2185;width:6019;height: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" filled="f" strokecolor="white" strokeweight="0">
                  <v:textbox inset="0,0,0,0">
                    <w:txbxContent>
                      <w:p w14:paraId="14D7470D" w14:textId="77777777" w:rsidR="00821D96" w:rsidRDefault="00821D96">
                        <w:pPr>
                          <w:pStyle w:val="Style14"/>
                          <w:widowControl/>
                          <w:spacing w:line="240" w:lineRule="auto"/>
                          <w:rPr>
                            <w:rStyle w:val="FontStyle63"/>
                          </w:rPr>
                        </w:pPr>
                        <w:r>
                          <w:rPr>
                            <w:rStyle w:val="FontStyle63"/>
                          </w:rPr>
                          <w:t>DANE WYKONAWCY</w:t>
                        </w:r>
                      </w:p>
                      <w:p w14:paraId="21CD8A60" w14:textId="77777777" w:rsidR="00821D96" w:rsidRDefault="00821D96">
                        <w:pPr>
                          <w:pStyle w:val="Style16"/>
                          <w:widowControl/>
                          <w:spacing w:before="106"/>
                          <w:jc w:val="both"/>
                          <w:rPr>
                            <w:rStyle w:val="FontStyle67"/>
                            <w:u w:val="single"/>
                          </w:rPr>
                        </w:pPr>
                        <w:r>
                          <w:rPr>
                            <w:rStyle w:val="FontStyle67"/>
                            <w:u w:val="single"/>
                          </w:rPr>
                          <w:t>(Wykonawców - w przypadku oferty wspólnej, ze wskazaniem pełnomocnika):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B245F7">
        <w:rPr>
          <w:noProof/>
        </w:rPr>
        <mc:AlternateContent>
          <mc:Choice Requires="wps">
            <w:drawing>
              <wp:anchor distT="408305" distB="247015" distL="24130" distR="24130" simplePos="0" relativeHeight="251656704" behindDoc="0" locked="0" layoutInCell="1" allowOverlap="1" wp14:anchorId="0A0CEEE1" wp14:editId="2D34D9B9">
                <wp:simplePos x="0" y="0"/>
                <wp:positionH relativeFrom="margin">
                  <wp:posOffset>2313305</wp:posOffset>
                </wp:positionH>
                <wp:positionV relativeFrom="paragraph">
                  <wp:posOffset>158750</wp:posOffset>
                </wp:positionV>
                <wp:extent cx="1661160" cy="171450"/>
                <wp:effectExtent l="0" t="0" r="15240" b="0"/>
                <wp:wrapTopAndBottom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D102E" w14:textId="77777777" w:rsidR="00821D96" w:rsidRDefault="00821D96">
                            <w:pPr>
                              <w:pStyle w:val="Style30"/>
                              <w:widowControl/>
                              <w:jc w:val="both"/>
                              <w:rPr>
                                <w:rStyle w:val="FontStyle72"/>
                              </w:rPr>
                            </w:pPr>
                            <w:r>
                              <w:rPr>
                                <w:rStyle w:val="FontStyle72"/>
                              </w:rPr>
                              <w:t>FORMULARZ OFERTOWY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CEEE1" id="Text Box 8" o:spid="_x0000_s1030" type="#_x0000_t202" style="position:absolute;left:0;text-align:left;margin-left:182.15pt;margin-top:12.5pt;width:130.8pt;height:13.5pt;z-index:251656704;visibility:visible;mso-wrap-style:square;mso-width-percent:0;mso-height-percent:0;mso-wrap-distance-left:1.9pt;mso-wrap-distance-top:32.15pt;mso-wrap-distance-right:1.9pt;mso-wrap-distance-bottom:19.4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" filled="f" stroked="f">
                <v:textbox inset="0,0,0,0">
                  <w:txbxContent>
                    <w:p w14:paraId="3D2D102E" w14:textId="77777777" w:rsidR="00821D96" w:rsidRDefault="00821D96">
                      <w:pPr>
                        <w:pStyle w:val="Style30"/>
                        <w:widowControl/>
                        <w:jc w:val="both"/>
                        <w:rPr>
                          <w:rStyle w:val="FontStyle72"/>
                        </w:rPr>
                      </w:pPr>
                      <w:r>
                        <w:rPr>
                          <w:rStyle w:val="FontStyle72"/>
                        </w:rPr>
                        <w:t>FORMULARZ OFERTOWY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C2728">
        <w:rPr>
          <w:rStyle w:val="FontStyle63"/>
        </w:rPr>
        <w:t>w odp</w:t>
      </w:r>
      <w:r w:rsidR="00BD0A2C">
        <w:rPr>
          <w:rStyle w:val="FontStyle63"/>
        </w:rPr>
        <w:t>owiedzi na zapytanie ofertowe ozn</w:t>
      </w:r>
      <w:r w:rsidR="00311BFB">
        <w:rPr>
          <w:rStyle w:val="FontStyle63"/>
        </w:rPr>
        <w:t>aczone symbolem OA.246z.112.</w:t>
      </w:r>
      <w:r w:rsidR="00EE0681">
        <w:rPr>
          <w:rStyle w:val="FontStyle63"/>
        </w:rPr>
        <w:t>2024</w:t>
      </w:r>
      <w:r w:rsidR="00BD0A2C">
        <w:rPr>
          <w:rStyle w:val="FontStyle63"/>
        </w:rPr>
        <w:t>.ED</w:t>
      </w:r>
      <w:r w:rsidR="002C2728">
        <w:rPr>
          <w:rStyle w:val="FontStyle63"/>
        </w:rPr>
        <w:t xml:space="preserve"> </w:t>
      </w:r>
      <w:r w:rsidR="002C2728" w:rsidRPr="00D61AC2">
        <w:rPr>
          <w:rStyle w:val="FontStyle63"/>
        </w:rPr>
        <w:t xml:space="preserve">na </w:t>
      </w:r>
      <w:r w:rsidR="002C2728" w:rsidRPr="00D61AC2">
        <w:rPr>
          <w:rStyle w:val="FontStyle62"/>
        </w:rPr>
        <w:t>„</w:t>
      </w:r>
      <w:r w:rsidR="00516702" w:rsidRPr="00D61AC2">
        <w:rPr>
          <w:rStyle w:val="FontStyle56"/>
          <w:sz w:val="14"/>
          <w:szCs w:val="14"/>
        </w:rPr>
        <w:t>Świadczenie powszechnych usług pocztowych w obrocie krajowym i zagranicznym dla Powiatowego Urzędu Pracy w Iławie oraz podległych Filii w: Lubawie, Kisielicach, Suszu i Zalewie"</w:t>
      </w:r>
      <w:r w:rsidR="00BD0A2C">
        <w:rPr>
          <w:rStyle w:val="FontStyle62"/>
        </w:rPr>
        <w:t xml:space="preserve">. </w:t>
      </w:r>
    </w:p>
    <w:p w14:paraId="1E3CE5D2" w14:textId="77777777" w:rsidR="00D2129E" w:rsidRDefault="002C2728">
      <w:pPr>
        <w:pStyle w:val="Style26"/>
        <w:widowControl/>
        <w:spacing w:line="226" w:lineRule="exact"/>
        <w:rPr>
          <w:rStyle w:val="FontStyle63"/>
        </w:rPr>
      </w:pPr>
      <w:r>
        <w:rPr>
          <w:rStyle w:val="FontStyle63"/>
        </w:rPr>
        <w:t>składam(y) niniejszą ofertę:</w:t>
      </w:r>
    </w:p>
    <w:p w14:paraId="16339FFB" w14:textId="39435044" w:rsidR="00BF111A" w:rsidRPr="009E4203" w:rsidRDefault="002C2728" w:rsidP="00BD0A2C">
      <w:pPr>
        <w:pStyle w:val="Style14"/>
        <w:widowControl/>
        <w:numPr>
          <w:ilvl w:val="0"/>
          <w:numId w:val="112"/>
        </w:numPr>
        <w:spacing w:before="48" w:line="221" w:lineRule="exact"/>
        <w:rPr>
          <w:rStyle w:val="FontStyle63"/>
        </w:rPr>
      </w:pPr>
      <w:r>
        <w:rPr>
          <w:rStyle w:val="FontStyle63"/>
        </w:rPr>
        <w:t>Oferuję wykonanie zamówienia - zgodnie z opisem przedmiotu zamówienia i na warunkach płatności</w:t>
      </w:r>
      <w:r w:rsidR="00BF111A">
        <w:rPr>
          <w:rStyle w:val="FontStyle63"/>
        </w:rPr>
        <w:t xml:space="preserve"> </w:t>
      </w:r>
      <w:r>
        <w:rPr>
          <w:rStyle w:val="FontStyle63"/>
        </w:rPr>
        <w:t>ok</w:t>
      </w:r>
      <w:r w:rsidR="00BD0A2C">
        <w:rPr>
          <w:rStyle w:val="FontStyle63"/>
        </w:rPr>
        <w:t>reślonych w zapytaniu ofertowym</w:t>
      </w:r>
      <w:r w:rsidR="00BF111A">
        <w:rPr>
          <w:rStyle w:val="FontStyle63"/>
        </w:rPr>
        <w:t xml:space="preserve"> za cenę brutto:…………………………………………………………………………………………………</w:t>
      </w:r>
      <w:r>
        <w:rPr>
          <w:rStyle w:val="FontStyle63"/>
        </w:rPr>
        <w:t>w tym należny podatek</w:t>
      </w:r>
      <w:r w:rsidRPr="009E4203">
        <w:rPr>
          <w:rStyle w:val="FontStyle63"/>
        </w:rPr>
        <w:t xml:space="preserve"> VAT</w:t>
      </w:r>
      <w:r w:rsidR="00BF111A" w:rsidRPr="009E4203">
        <w:rPr>
          <w:rStyle w:val="FontStyle63"/>
        </w:rPr>
        <w:t xml:space="preserve">  </w:t>
      </w:r>
    </w:p>
    <w:p w14:paraId="558D2963" w14:textId="77777777" w:rsidR="00D2129E" w:rsidRDefault="00BF111A" w:rsidP="00BF111A">
      <w:pPr>
        <w:pStyle w:val="Style14"/>
        <w:widowControl/>
        <w:spacing w:before="48" w:line="221" w:lineRule="exact"/>
        <w:jc w:val="both"/>
        <w:rPr>
          <w:rStyle w:val="FontStyle63"/>
        </w:rPr>
      </w:pPr>
      <w:r w:rsidRPr="009E4203">
        <w:rPr>
          <w:rStyle w:val="FontStyle63"/>
        </w:rPr>
        <w:t xml:space="preserve">            </w:t>
      </w:r>
      <w:r w:rsidR="002C2728">
        <w:rPr>
          <w:rStyle w:val="FontStyle63"/>
        </w:rPr>
        <w:t>(słownie brutto</w:t>
      </w:r>
      <w:r>
        <w:rPr>
          <w:rStyle w:val="FontStyle63"/>
        </w:rPr>
        <w:t xml:space="preserve"> ……………………………..………………………………………………………………….</w:t>
      </w:r>
      <w:r w:rsidR="002C2728">
        <w:rPr>
          <w:rStyle w:val="FontStyle63"/>
        </w:rPr>
        <w:tab/>
        <w:t>) zgodnie z poniższą tabelą</w:t>
      </w:r>
    </w:p>
    <w:p w14:paraId="2379A690" w14:textId="77777777" w:rsidR="006E3503" w:rsidRDefault="006E3503">
      <w:pPr>
        <w:pStyle w:val="Style14"/>
        <w:widowControl/>
        <w:tabs>
          <w:tab w:val="left" w:leader="dot" w:pos="4886"/>
        </w:tabs>
        <w:spacing w:line="221" w:lineRule="exact"/>
        <w:ind w:left="413"/>
        <w:rPr>
          <w:rStyle w:val="FontStyle63"/>
        </w:rPr>
      </w:pPr>
    </w:p>
    <w:p w14:paraId="0CF7B5DC" w14:textId="77777777" w:rsidR="006E3503" w:rsidRDefault="006E3503" w:rsidP="002B1E05">
      <w:pPr>
        <w:pStyle w:val="Style14"/>
        <w:widowControl/>
        <w:tabs>
          <w:tab w:val="left" w:leader="dot" w:pos="4886"/>
        </w:tabs>
        <w:spacing w:line="221" w:lineRule="exact"/>
        <w:rPr>
          <w:rStyle w:val="FontStyle63"/>
        </w:rPr>
      </w:pPr>
    </w:p>
    <w:p w14:paraId="160880B5" w14:textId="77777777" w:rsidR="002B1E05" w:rsidRDefault="002B1E05" w:rsidP="002B1E05">
      <w:pPr>
        <w:pStyle w:val="Style14"/>
        <w:widowControl/>
        <w:tabs>
          <w:tab w:val="left" w:leader="dot" w:pos="4886"/>
        </w:tabs>
        <w:spacing w:line="221" w:lineRule="exact"/>
        <w:rPr>
          <w:rStyle w:val="FontStyle63"/>
        </w:rPr>
      </w:pPr>
    </w:p>
    <w:tbl>
      <w:tblPr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860"/>
        <w:gridCol w:w="2360"/>
        <w:gridCol w:w="1080"/>
        <w:gridCol w:w="1240"/>
        <w:gridCol w:w="1460"/>
      </w:tblGrid>
      <w:tr w:rsidR="00174F37" w:rsidRPr="00174F37" w14:paraId="323F5407" w14:textId="77777777" w:rsidTr="00174F37">
        <w:trPr>
          <w:trHeight w:val="72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53A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0F54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Rodzaj przesyłki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F08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waga przesyłki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D50B" w14:textId="77777777" w:rsidR="00174F37" w:rsidRPr="00174F37" w:rsidRDefault="009E4203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szacowana ilość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  <w:t>12</w:t>
            </w:r>
            <w:r w:rsidR="00174F37"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M-CY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EB07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731D3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wartośc</w:t>
            </w:r>
            <w:proofErr w:type="spellEnd"/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brutto </w:t>
            </w: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  <w:t xml:space="preserve">(iloczyn kolumn </w:t>
            </w: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  <w:t xml:space="preserve">D i E) </w:t>
            </w:r>
          </w:p>
        </w:tc>
      </w:tr>
      <w:tr w:rsidR="00174F37" w:rsidRPr="00174F37" w14:paraId="49888DFA" w14:textId="77777777" w:rsidTr="00174F37">
        <w:trPr>
          <w:trHeight w:val="30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6B6E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417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384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425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5DDE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D126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</w:t>
            </w:r>
          </w:p>
        </w:tc>
      </w:tr>
      <w:tr w:rsidR="00174F37" w:rsidRPr="00174F37" w14:paraId="361DED3A" w14:textId="77777777" w:rsidTr="00174F37">
        <w:trPr>
          <w:trHeight w:val="315"/>
        </w:trPr>
        <w:tc>
          <w:tcPr>
            <w:tcW w:w="942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16BB9A5F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PRZESYŁKI, LISTY I PACZKI KRAJOWE </w:t>
            </w:r>
          </w:p>
        </w:tc>
      </w:tr>
      <w:tr w:rsidR="00174F37" w:rsidRPr="00174F37" w14:paraId="01D01CA1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A52F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D11F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Przesyłki nierejestrowane niebędące przesyłkami najszybszej kategorii w obrocie krajowym (zwykłe)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4BF5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4CA99" w14:textId="6A341C2A" w:rsidR="00EB70B3" w:rsidRPr="00174F37" w:rsidRDefault="00174155" w:rsidP="00EB70B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D2C32" w14:textId="0A584A83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5411F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5E44EC2C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E70237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4CB486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6087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11CF" w14:textId="30F00136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1E1EE" w14:textId="782F32B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535F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55FB4260" w14:textId="77777777" w:rsidTr="00BD0A2C">
        <w:trPr>
          <w:trHeight w:val="44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2535D8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8F5B7C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90D8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27E6B" w14:textId="682F6160" w:rsidR="00174F37" w:rsidRPr="00174F37" w:rsidRDefault="00734F8A" w:rsidP="00EB70B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A172" w14:textId="45B9A059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64C5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07FE4B6F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537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AA7E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Przesyłki nierejestrowane najszybszej kategorii w obrocie krajowym (priorytetowe)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7392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09309" w14:textId="13928CDC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5A8CC" w14:textId="7D49588F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95C8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0AC7C188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085E4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3D47E1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6A97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4F341" w14:textId="31915BBD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DAA1" w14:textId="01D76B2D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44068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BCF9762" w14:textId="77777777" w:rsidTr="00BD0A2C">
        <w:trPr>
          <w:trHeight w:val="432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5839AD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A96F53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95F3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55A1B" w14:textId="307936EE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E7494" w14:textId="40374F53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B498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6349223D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42F2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2E88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Przesyłki rejestrowane, niebędące przesyłkami najszybszej kategorii (polecone zwykłe)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F17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56F2B" w14:textId="651A1194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6B802" w14:textId="24EB02EA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E1A7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385F656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B3590D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6C07DD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6F57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5670" w14:textId="5D30FDA8" w:rsidR="00174F37" w:rsidRPr="00174F37" w:rsidRDefault="00EE0681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2EE03" w14:textId="66DB9ABB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1D56F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442668A6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483A8C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FB100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EB63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A0A03" w14:textId="122D7CF1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ECECA" w14:textId="11CBDBF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FC99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3CAA6EF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6F44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37B5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Przesyłki rejestrowane, niebędące przesyłkami najszybszej kategorii z przyspieszonym terminem doręczenia (polecone priorytetowe)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D07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9BB39" w14:textId="1BC9C7EC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070EB" w14:textId="54C25903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8C0D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5E375A65" w14:textId="77777777" w:rsidTr="00BD0A2C">
        <w:trPr>
          <w:trHeight w:val="38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730CD2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BFA0A5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90F1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F2D77" w14:textId="0381ED80" w:rsidR="00174F37" w:rsidRPr="00174F37" w:rsidRDefault="00EE0681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05BF" w14:textId="3EDDB0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9503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0F1532BB" w14:textId="77777777" w:rsidTr="00BD0A2C">
        <w:trPr>
          <w:trHeight w:val="42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93BDAB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E00EF5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8B92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2D37" w14:textId="605DD5CE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7444" w14:textId="59C7A00B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13403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D8822D9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E908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9B1E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Przesyłki rejestrowane, niebędące przesyłkami najszybszej kategorii ze </w:t>
            </w: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lastRenderedPageBreak/>
              <w:t>zwrotnym potwierdzeniem odbioru w obrocie krajowym (polecone ZPO)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A51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Format S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533DB" w14:textId="5839AD54" w:rsidR="00EE0681" w:rsidRPr="00174F37" w:rsidRDefault="00EE0681" w:rsidP="00EE0681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 </w:t>
            </w:r>
            <w:r w:rsidR="0017415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34F2B" w14:textId="5A53A58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11323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2F59D26" w14:textId="77777777" w:rsidTr="00BD0A2C">
        <w:trPr>
          <w:trHeight w:val="432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AD9F7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CC9B9C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8CA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2F2D4" w14:textId="187DFB6D" w:rsidR="00174F37" w:rsidRPr="00174F37" w:rsidRDefault="00EE0681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A9B23" w14:textId="56021C96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E6BAE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13D139D" w14:textId="77777777" w:rsidTr="00BD0A2C">
        <w:trPr>
          <w:trHeight w:val="42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9A715A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FB6C87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40EC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7B53" w14:textId="0AE029B7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9CD9C" w14:textId="2A0F799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1A4D3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329E4170" w14:textId="77777777" w:rsidTr="00BD0A2C">
        <w:trPr>
          <w:trHeight w:val="432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6232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AD6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Przesyłki rejestrowane, najszybszej kategorii ze zwrotnym potwierdzeniem odbioru w obrocie krajowym (polecone ZPO, priorytetowe)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AD54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21F9E" w14:textId="54ACF7D8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3E1C4" w14:textId="2EB85A31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8EF3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3257AB34" w14:textId="77777777" w:rsidTr="00BD0A2C">
        <w:trPr>
          <w:trHeight w:val="372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413675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D31F5C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0C2C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E8A5" w14:textId="0AACF350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BFB19" w14:textId="7168D673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CE344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05B80436" w14:textId="77777777" w:rsidTr="00BD0A2C">
        <w:trPr>
          <w:trHeight w:val="443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4FBB56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D2BD17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F5F2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0F8B" w14:textId="27FEEF5F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1E0A" w14:textId="5DF7F303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E379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F665E1E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495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1BAC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Paczki rejestrowane niebędące paczkami najszybszej kategorii w obrocie krajowym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79D1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 2 kg do 5 kg gabaryt 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902B9" w14:textId="7A31E8E6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A24BB" w14:textId="0C329009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01C9C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5D69E193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358FC0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D86D20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3D32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od 5 kg do 10 kg gabaryt 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B4F1A" w14:textId="67C0B424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6B2A" w14:textId="0ACC69DC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187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5A819928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FFBBC3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D30F3F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8A7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 2 kg do 5 kg gabaryt 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932B4" w14:textId="66CBBB31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AE8B3" w14:textId="5F05E66D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DF58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28F2838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DD6E32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D945C3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1C43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 5 kg do 10 kg gabaryt 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708B0" w14:textId="30D93925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51351" w14:textId="0065C4B5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2D9E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39ACED5E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E55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950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Paczki rejestrowane najszybszej kategorii w obrocie krajowym (priorytetowe)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CD3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 2 kg do 5 kg gabaryt 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70A1" w14:textId="1871FAF7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9B7AB" w14:textId="5B3816D0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7D32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4C88C51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1AF355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F5E8F5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DA1F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od 5 kg do 10 kg gabaryt 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A85F2" w14:textId="67B583E2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14E9C" w14:textId="11D01936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18B45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299591D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BBC662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B677F8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1AD2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 2 kg do 5 kg gabaryt 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2A6D5" w14:textId="3991711C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70A39" w14:textId="7763E0D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02C8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3D5C4F30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FC831A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3E66EB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238F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 5 kg do 10 kg gabaryt 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3E4CA" w14:textId="1BAD0A41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E9EE" w14:textId="4DB58919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7336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1C76E4A2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AA93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7D7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Usługa „zwrot przesyłki rejestrowanej do siedziby zamawiającego” w obrocie krajowym (poleconej, ZPO)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946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S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505A8" w14:textId="59D6B8A5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6F59D" w14:textId="48595AA0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98458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00ADA734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2DEB54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A9B7A4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E0A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M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59FEE" w14:textId="551A1AB8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53850" w14:textId="26F67E19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E4082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674A193B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F41F8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6B3DC3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4981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Format L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9ABFD" w14:textId="657FDA8F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7BF62" w14:textId="595053FB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5EE77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4BC90C08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C9A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974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Usługa „zwrot paczki rejestrowanej do siedziby zamawiającego” w obrocie krajowym</w:t>
            </w:r>
            <w:r w:rsidRPr="00174F37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  <w:t>PRIORYTETOWA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84E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 2 kg do 5 kg gabaryt 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1E418" w14:textId="586F133D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83374" w14:textId="79B2A849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AAE9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4694E337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DF70AF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F2EB59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A64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od 5 kg do 10 kg gabaryt 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5B4D2" w14:textId="3841EAC5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6D8BE" w14:textId="55EEEC22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5E5FC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1F5B7127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DD99AF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5DAD35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B3E7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 2 kg do 5 kg gabaryt 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831B" w14:textId="53D858B6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662A7" w14:textId="49E5B8AE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34AD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088C6C8C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10A47C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82EF2F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922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od 5 kg do 10 kg gabaryt 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99EDC" w14:textId="2DD03375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03CDC" w14:textId="0CEACD5F" w:rsidR="001F3D67" w:rsidRPr="00174F37" w:rsidRDefault="001F3D67" w:rsidP="001F3D6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B7CB8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55268E2B" w14:textId="77777777" w:rsidTr="00EE0681">
        <w:trPr>
          <w:trHeight w:val="1020"/>
        </w:trPr>
        <w:tc>
          <w:tcPr>
            <w:tcW w:w="796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70AD47"/>
            <w:vAlign w:val="center"/>
          </w:tcPr>
          <w:p w14:paraId="0E2CF833" w14:textId="14A1B1DE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6E3A7EFC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1D6214EE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F4F1" w14:textId="77777777" w:rsidR="00174F37" w:rsidRPr="00174F37" w:rsidRDefault="00174F37" w:rsidP="006B350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6B350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9BE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Przesyłki nierejestrowane będące przesyłkami najszybszej kategorii w obrocie zagranicznym (priorytetowe)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3C18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do 50g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147A0" w14:textId="74F0985B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595FA" w14:textId="26D5670B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74AEC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F94C23C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C9B617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5B8313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26E7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50g do 100g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12BD5" w14:textId="4D11D74A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61E5" w14:textId="63DEC6F1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76E0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3FC9C148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EC3A68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8993FB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C2C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100g do 350g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0CED" w14:textId="407D1204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BD62" w14:textId="7483035C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C37E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B0C5CCE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08C69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B85E9B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5DE4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350g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8B7CA" w14:textId="1928FF05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908D" w14:textId="6124CB45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97F1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81F1E1A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513C6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880986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310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500g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6B41" w14:textId="2752D437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F8AE8" w14:textId="5B96F0CE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0CE82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3175C03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D2B338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325B37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07B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1000g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F2DA2" w14:textId="54CC14F1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66922" w14:textId="48A0E76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C098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5D745309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A73F" w14:textId="77777777" w:rsidR="00174F37" w:rsidRPr="00174F37" w:rsidRDefault="00174F37" w:rsidP="006B350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6B350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F2A7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Przesyłki rejestrowane będące przesyłkami najszybszej kategorii w obrocie zagranicznym (polecone, priorytetowe)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D78C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FD865" w14:textId="344C4F3F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D7FEC" w14:textId="5FDA28B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1436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DFA6357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A26113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7309D1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70B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50g do 100g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C0102" w14:textId="6E88FABA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60E0" w14:textId="4F58ED90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43F3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DAA1D45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C2078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A88B4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1C6F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100g do 350g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093C9" w14:textId="18079F6B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481B" w14:textId="219E9B89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5159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2B478F56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31AA9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6B6555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6A7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350g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0F395" w14:textId="777B8A6F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817B" w14:textId="5CC191A9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D2A2C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E3FC3E6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52964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5D13CA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0421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500g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40E00" w14:textId="60B9F97C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EFB1" w14:textId="08FDF7C2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D1D0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0002DCE4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4B4264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3EEFA3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1D0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1000g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5796" w14:textId="597AB7DD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3E37E" w14:textId="12168E84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B35F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43693E8A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D03A" w14:textId="77777777" w:rsidR="00174F37" w:rsidRPr="00174F37" w:rsidRDefault="00174F37" w:rsidP="006B350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 w:rsidR="006B350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F9CB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Przesyłki rejestrowane będące przesyłkami najszybszej kategorii w obrocie zagranicznym (polecone ZPO priorytetowe)                    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B55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79342" w14:textId="53EC76B8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9129C" w14:textId="06662AE9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BB70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2294F33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911A69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AF05A9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043A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50g do 100g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40B20" w14:textId="31935E17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8D3D" w14:textId="1888CEAA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622F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4F62B277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D04B25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DF8869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DFF0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100g do 350g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BD213" w14:textId="7D8D6BBF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72593" w14:textId="536D1511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9703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FF842DE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6559D2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3397EC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E8E9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350g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F2AFB" w14:textId="356B84F5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0C529" w14:textId="1ACE07B1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897E6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5C4AFECD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2A4990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551086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BE37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500g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94681" w14:textId="59A4E7DB" w:rsidR="00174F37" w:rsidRPr="00174F37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ACBD" w14:textId="6D09D4F5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99B63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74F37" w:rsidRPr="00174F37" w14:paraId="75B8A64D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1DF682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86B29E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259F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ponad 1000g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336E1" w14:textId="78D88D88" w:rsidR="00174F37" w:rsidRPr="00174F37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D21B7" w14:textId="2D3BBC08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34A5D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E0160" w:rsidRPr="008E0160" w14:paraId="546058C9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D3FB" w14:textId="77777777" w:rsidR="00174F37" w:rsidRPr="008E0160" w:rsidRDefault="00174F37" w:rsidP="006B350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  <w:r w:rsidR="006B350F">
              <w:rPr>
                <w:rFonts w:ascii="Calibri" w:eastAsia="Times New Roman" w:hAnsi="Calibri" w:cs="Calibri"/>
                <w:sz w:val="22"/>
                <w:szCs w:val="22"/>
              </w:rPr>
              <w:t>4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0F56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Paczki zagraniczne niebędące przesyłkami najszybszej kategorii zwykłe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732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do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07B03" w14:textId="26BA9524" w:rsidR="00174F37" w:rsidRPr="008E0160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C1A0D" w14:textId="67A950A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03725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5D6EBF00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3B08C4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CBF056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08BB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od 1 kg do 2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BC095" w14:textId="5EF84DEF" w:rsidR="00174F37" w:rsidRPr="008E0160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7D505" w14:textId="6587F706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3DFD6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47D5CB66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A24DEB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94384A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5BE7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od 2 kg do 3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291D9" w14:textId="76D2AB14" w:rsidR="00174F37" w:rsidRPr="008E0160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1FF03" w14:textId="2C1C91A6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0CD03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1CD4ADD6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E8E3B0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73DCC2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E832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od 3 kg do 4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0D1AF" w14:textId="0AFA15A1" w:rsidR="00174F37" w:rsidRPr="008E0160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8E271" w14:textId="5F0C596E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3E7E8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7B489A4B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BCA4" w14:textId="77777777" w:rsidR="00174F37" w:rsidRPr="008E0160" w:rsidRDefault="00174F37" w:rsidP="006B350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lastRenderedPageBreak/>
              <w:t>1</w:t>
            </w:r>
            <w:r w:rsidR="006B350F">
              <w:rPr>
                <w:rFonts w:ascii="Calibri" w:eastAsia="Times New Roman" w:hAnsi="Calibri" w:cs="Calibri"/>
                <w:sz w:val="22"/>
                <w:szCs w:val="22"/>
              </w:rPr>
              <w:t>5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A782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Paczki zagraniczne będące przesyłkami najszybszej kategorii priorytetowe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0E74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do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C4504" w14:textId="371C829A" w:rsidR="00174F37" w:rsidRPr="008E0160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0923A" w14:textId="77CFBFC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6AAEF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381A2E81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5418AC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4347D7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D647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od 1 kg do 2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2D18" w14:textId="5BCB21DD" w:rsidR="00174F37" w:rsidRPr="008E0160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E09C" w14:textId="77FD27EE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FBA48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0F20C004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76D63D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05D805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2D4F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od 2 kg do 3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DBFC" w14:textId="1ADF05E9" w:rsidR="00174F37" w:rsidRPr="008E0160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1370" w14:textId="45F1D25E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16EB4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42F37D71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731E02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533AA6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B8F6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od 3 kg do 4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D9A38" w14:textId="78F28153" w:rsidR="00174F37" w:rsidRPr="008E0160" w:rsidRDefault="00174155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42EA" w14:textId="69203231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DEC6A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18946B21" w14:textId="77777777" w:rsidTr="00174F37">
        <w:trPr>
          <w:trHeight w:val="945"/>
        </w:trPr>
        <w:tc>
          <w:tcPr>
            <w:tcW w:w="796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AD47"/>
            <w:noWrap/>
            <w:vAlign w:val="bottom"/>
            <w:hideMark/>
          </w:tcPr>
          <w:p w14:paraId="12203736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USŁUGI - ZWROTY 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14:paraId="78F2E051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6B37C6C1" w14:textId="77777777" w:rsidTr="00FC36C9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9374" w14:textId="77777777" w:rsidR="00174F37" w:rsidRPr="008E0160" w:rsidRDefault="00EB70B3" w:rsidP="006B350F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  <w:r w:rsidR="006B350F">
              <w:rPr>
                <w:rFonts w:ascii="Calibri" w:eastAsia="Times New Roman" w:hAnsi="Calibri" w:cs="Calibri"/>
                <w:sz w:val="22"/>
                <w:szCs w:val="22"/>
              </w:rPr>
              <w:t>6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8109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E0160">
              <w:rPr>
                <w:rFonts w:ascii="Calibri" w:eastAsia="Times New Roman" w:hAnsi="Calibri" w:cs="Calibri"/>
                <w:sz w:val="18"/>
                <w:szCs w:val="18"/>
              </w:rPr>
              <w:t>Usługa „zwrot przesyłki rejestrowanej do siedziby zamawiającego” w obrocie zagranicznym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2371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E0160">
              <w:rPr>
                <w:rFonts w:ascii="Calibri" w:eastAsia="Times New Roman" w:hAnsi="Calibri" w:cs="Calibri"/>
                <w:sz w:val="16"/>
                <w:szCs w:val="16"/>
              </w:rPr>
              <w:t>Format S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6727A" w14:textId="2A50819A" w:rsidR="00174F37" w:rsidRPr="008E0160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296A7" w14:textId="13327E09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A4076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145BEF41" w14:textId="77777777" w:rsidTr="00FC36C9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0DCCA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02D4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69DE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E0160">
              <w:rPr>
                <w:rFonts w:ascii="Calibri" w:eastAsia="Times New Roman" w:hAnsi="Calibri" w:cs="Calibri"/>
                <w:sz w:val="16"/>
                <w:szCs w:val="16"/>
              </w:rPr>
              <w:t>Format M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A1DDF" w14:textId="6D88B919" w:rsidR="00174F37" w:rsidRPr="008E0160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8E502" w14:textId="1319D8E4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62DE7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1D45E79D" w14:textId="77777777" w:rsidTr="00FC36C9">
        <w:trPr>
          <w:trHeight w:val="48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65FAA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C86F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35B2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E0160">
              <w:rPr>
                <w:rFonts w:ascii="Calibri" w:eastAsia="Times New Roman" w:hAnsi="Calibri" w:cs="Calibri"/>
                <w:sz w:val="16"/>
                <w:szCs w:val="16"/>
              </w:rPr>
              <w:t>Format L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6D2BD" w14:textId="3131F137" w:rsidR="00174F37" w:rsidRPr="008E0160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9E22" w14:textId="61A27074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279C1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FC36C9" w:rsidRPr="008E0160" w14:paraId="0EED25C0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2750" w14:textId="77777777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17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E128" w14:textId="77777777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E0160">
              <w:rPr>
                <w:rFonts w:ascii="Calibri" w:eastAsia="Times New Roman" w:hAnsi="Calibri" w:cs="Calibri"/>
                <w:sz w:val="18"/>
                <w:szCs w:val="18"/>
              </w:rPr>
              <w:t>Usługa „zwrot przesyłki rejestrowanej, z potwierdzeniem odbioru, do siedziby zamawiającego” w obrocie zagranicznym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A51C" w14:textId="77777777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E0160">
              <w:rPr>
                <w:rFonts w:ascii="Calibri" w:eastAsia="Times New Roman" w:hAnsi="Calibri" w:cs="Calibri"/>
                <w:sz w:val="16"/>
                <w:szCs w:val="16"/>
              </w:rPr>
              <w:t>Format S do 500g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BD407" w14:textId="63FF8BA4" w:rsidR="00FC36C9" w:rsidRPr="008E0160" w:rsidRDefault="00734F8A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1D481" w14:textId="2FC0F2E0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2290A" w14:textId="77777777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FC36C9" w:rsidRPr="008E0160" w14:paraId="24F8BBB6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DE44F" w14:textId="77777777" w:rsidR="00FC36C9" w:rsidRPr="008E0160" w:rsidRDefault="00FC36C9" w:rsidP="00FC36C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C6EF6" w14:textId="77777777" w:rsidR="00FC36C9" w:rsidRPr="008E0160" w:rsidRDefault="00FC36C9" w:rsidP="00FC36C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990C" w14:textId="77777777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E0160">
              <w:rPr>
                <w:rFonts w:ascii="Calibri" w:eastAsia="Times New Roman" w:hAnsi="Calibri" w:cs="Calibri"/>
                <w:sz w:val="16"/>
                <w:szCs w:val="16"/>
              </w:rPr>
              <w:t>Format M do 1000g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15EB8" w14:textId="265FA649" w:rsidR="00FC36C9" w:rsidRPr="008E0160" w:rsidRDefault="00734F8A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B67E6" w14:textId="183241F6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DBF18" w14:textId="77777777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FC36C9" w:rsidRPr="008E0160" w14:paraId="32A0C8AB" w14:textId="77777777" w:rsidTr="00BD0A2C">
        <w:trPr>
          <w:trHeight w:val="58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5ED3C" w14:textId="77777777" w:rsidR="00FC36C9" w:rsidRPr="008E0160" w:rsidRDefault="00FC36C9" w:rsidP="00FC36C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18E0" w14:textId="77777777" w:rsidR="00FC36C9" w:rsidRPr="008E0160" w:rsidRDefault="00FC36C9" w:rsidP="00FC36C9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0970" w14:textId="77777777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E0160">
              <w:rPr>
                <w:rFonts w:ascii="Calibri" w:eastAsia="Times New Roman" w:hAnsi="Calibri" w:cs="Calibri"/>
                <w:sz w:val="16"/>
                <w:szCs w:val="16"/>
              </w:rPr>
              <w:t>Format L do 2000g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4F324" w14:textId="5D9D096A" w:rsidR="00FC36C9" w:rsidRPr="008E0160" w:rsidRDefault="00734F8A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083AC" w14:textId="5B1931E3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81DEB" w14:textId="77777777" w:rsidR="00FC36C9" w:rsidRPr="008E0160" w:rsidRDefault="00FC36C9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16BF0A51" w14:textId="77777777" w:rsidTr="00BD0A2C">
        <w:trPr>
          <w:trHeight w:val="300"/>
        </w:trPr>
        <w:tc>
          <w:tcPr>
            <w:tcW w:w="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0B2E" w14:textId="77777777" w:rsidR="00174F37" w:rsidRPr="008E0160" w:rsidRDefault="006B350F" w:rsidP="00EB70B3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>18</w:t>
            </w:r>
          </w:p>
        </w:tc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D35A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E0160">
              <w:rPr>
                <w:rFonts w:ascii="Calibri" w:eastAsia="Times New Roman" w:hAnsi="Calibri" w:cs="Calibri"/>
                <w:sz w:val="18"/>
                <w:szCs w:val="18"/>
              </w:rPr>
              <w:t>Usługa „zwrot paczki rejestrowanej do siedziby zamawiającego” w obrocie zagranicznym</w:t>
            </w:r>
            <w:r w:rsidRPr="008E0160">
              <w:rPr>
                <w:rFonts w:ascii="Calibri" w:eastAsia="Times New Roman" w:hAnsi="Calibri" w:cs="Calibri"/>
                <w:sz w:val="18"/>
                <w:szCs w:val="18"/>
              </w:rPr>
              <w:br/>
              <w:t>PRIORYTETOWA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1642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do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3D7C4" w14:textId="3E7AFD4F" w:rsidR="00174F37" w:rsidRPr="008E0160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9425D" w14:textId="709BC228" w:rsidR="00174F37" w:rsidRPr="008E0160" w:rsidRDefault="00174F37" w:rsidP="00FC36C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39A31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17038EFF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B87F6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BCD99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2944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od 1 kg do 2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B08DE" w14:textId="0F54A1C9" w:rsidR="00174F37" w:rsidRPr="008E0160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18EC" w14:textId="22745991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8DB57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0C1FC934" w14:textId="77777777" w:rsidTr="00BD0A2C">
        <w:trPr>
          <w:trHeight w:val="300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17FCF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12ABA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E53C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od 2 kg do 3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6E318" w14:textId="3CCF4694" w:rsidR="00174F37" w:rsidRPr="008E0160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307AF" w14:textId="649CCBD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A70A2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8E0160" w:rsidRPr="008E0160" w14:paraId="7799C8A7" w14:textId="77777777" w:rsidTr="00BD0A2C">
        <w:trPr>
          <w:trHeight w:val="315"/>
        </w:trPr>
        <w:tc>
          <w:tcPr>
            <w:tcW w:w="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674E8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FB7C7" w14:textId="77777777" w:rsidR="00174F37" w:rsidRPr="008E0160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42C7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E0160">
              <w:rPr>
                <w:rFonts w:ascii="Calibri" w:eastAsia="Times New Roman" w:hAnsi="Calibri" w:cs="Calibri"/>
                <w:sz w:val="20"/>
                <w:szCs w:val="20"/>
              </w:rPr>
              <w:t>od 3 kg do 4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0C54D" w14:textId="76D37C32" w:rsidR="00174F37" w:rsidRPr="008E0160" w:rsidRDefault="00734F8A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E024C" w14:textId="6E44F1D6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B09F5" w14:textId="77777777" w:rsidR="00174F37" w:rsidRPr="008E0160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8E0160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</w:tr>
      <w:tr w:rsidR="00174F37" w:rsidRPr="00174F37" w14:paraId="7FD0DDC3" w14:textId="77777777" w:rsidTr="00EB70B3">
        <w:trPr>
          <w:trHeight w:val="562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A7E6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D1EDC" w14:textId="77777777" w:rsidR="00174F37" w:rsidRPr="00174F37" w:rsidRDefault="00174F37" w:rsidP="00174F37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RAZEM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5C4DF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E8EE1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C2EED" w14:textId="77777777" w:rsidR="00174F37" w:rsidRPr="00174F37" w:rsidRDefault="00174F37" w:rsidP="00174F37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74F37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AD86D5E" w14:textId="77777777" w:rsidR="002B1E05" w:rsidRDefault="002B1E05" w:rsidP="002B1E05">
      <w:pPr>
        <w:pStyle w:val="Style14"/>
        <w:widowControl/>
        <w:tabs>
          <w:tab w:val="left" w:leader="dot" w:pos="4886"/>
        </w:tabs>
        <w:spacing w:line="221" w:lineRule="exact"/>
        <w:rPr>
          <w:rStyle w:val="FontStyle63"/>
        </w:rPr>
      </w:pPr>
    </w:p>
    <w:p w14:paraId="2BE860FA" w14:textId="77777777" w:rsidR="002B1E05" w:rsidRDefault="002B1E05" w:rsidP="002B1E05">
      <w:pPr>
        <w:pStyle w:val="Style14"/>
        <w:widowControl/>
        <w:tabs>
          <w:tab w:val="left" w:leader="dot" w:pos="4886"/>
        </w:tabs>
        <w:spacing w:line="221" w:lineRule="exact"/>
        <w:rPr>
          <w:rStyle w:val="FontStyle63"/>
        </w:rPr>
      </w:pPr>
    </w:p>
    <w:p w14:paraId="0CDD28A5" w14:textId="77777777" w:rsidR="006B350F" w:rsidRDefault="006B350F" w:rsidP="002B1E05">
      <w:pPr>
        <w:pStyle w:val="Style14"/>
        <w:widowControl/>
        <w:tabs>
          <w:tab w:val="left" w:leader="dot" w:pos="4886"/>
        </w:tabs>
        <w:spacing w:line="221" w:lineRule="exact"/>
        <w:rPr>
          <w:rStyle w:val="FontStyle63"/>
        </w:rPr>
      </w:pPr>
    </w:p>
    <w:p w14:paraId="1B6D02E8" w14:textId="77777777" w:rsidR="00D2129E" w:rsidRDefault="00D2129E">
      <w:pPr>
        <w:widowControl/>
        <w:spacing w:after="38" w:line="1" w:lineRule="exact"/>
        <w:rPr>
          <w:sz w:val="2"/>
          <w:szCs w:val="2"/>
        </w:rPr>
      </w:pPr>
    </w:p>
    <w:p w14:paraId="40154444" w14:textId="77777777" w:rsidR="00D2129E" w:rsidRDefault="002C2728" w:rsidP="001E7D32">
      <w:pPr>
        <w:pStyle w:val="Style15"/>
        <w:widowControl/>
        <w:numPr>
          <w:ilvl w:val="0"/>
          <w:numId w:val="56"/>
        </w:numPr>
        <w:tabs>
          <w:tab w:val="left" w:pos="355"/>
        </w:tabs>
        <w:spacing w:before="77" w:line="216" w:lineRule="exact"/>
        <w:jc w:val="both"/>
        <w:rPr>
          <w:rStyle w:val="FontStyle63"/>
        </w:rPr>
      </w:pPr>
      <w:r>
        <w:rPr>
          <w:rStyle w:val="FontStyle63"/>
        </w:rPr>
        <w:t>Oświadczamy, że posiadamy na terenie miasta Iławy,</w:t>
      </w:r>
      <w:r w:rsidR="00BF111A">
        <w:rPr>
          <w:rStyle w:val="FontStyle63"/>
        </w:rPr>
        <w:t xml:space="preserve"> Kisielic, Lubawy,</w:t>
      </w:r>
      <w:r>
        <w:rPr>
          <w:rStyle w:val="FontStyle63"/>
        </w:rPr>
        <w:t xml:space="preserve"> </w:t>
      </w:r>
      <w:r w:rsidR="00C362C7">
        <w:rPr>
          <w:rStyle w:val="FontStyle63"/>
        </w:rPr>
        <w:t xml:space="preserve">Suszu i Zalewie </w:t>
      </w:r>
      <w:r>
        <w:rPr>
          <w:rStyle w:val="FontStyle63"/>
        </w:rPr>
        <w:t>co najmniej jedną placówkę, o której mowa</w:t>
      </w:r>
    </w:p>
    <w:p w14:paraId="0AE8B135" w14:textId="037068C4" w:rsidR="00C362C7" w:rsidRDefault="00A16FB5" w:rsidP="00C362C7">
      <w:pPr>
        <w:pStyle w:val="Style41"/>
        <w:widowControl/>
        <w:tabs>
          <w:tab w:val="left" w:leader="dot" w:pos="9830"/>
        </w:tabs>
        <w:spacing w:before="5" w:line="216" w:lineRule="exact"/>
        <w:ind w:left="355" w:firstLine="0"/>
        <w:jc w:val="both"/>
        <w:rPr>
          <w:rStyle w:val="FontStyle63"/>
        </w:rPr>
      </w:pPr>
      <w:r>
        <w:rPr>
          <w:rStyle w:val="FontStyle63"/>
        </w:rPr>
        <w:t xml:space="preserve">w pkt III </w:t>
      </w:r>
      <w:proofErr w:type="spellStart"/>
      <w:r>
        <w:rPr>
          <w:rStyle w:val="FontStyle63"/>
        </w:rPr>
        <w:t>ppkt</w:t>
      </w:r>
      <w:proofErr w:type="spellEnd"/>
      <w:r>
        <w:rPr>
          <w:rStyle w:val="FontStyle63"/>
        </w:rPr>
        <w:t>. 5</w:t>
      </w:r>
      <w:r w:rsidR="006B5F41">
        <w:rPr>
          <w:rStyle w:val="FontStyle63"/>
        </w:rPr>
        <w:t xml:space="preserve"> zapytania ofertowego</w:t>
      </w:r>
      <w:r w:rsidR="002C2728" w:rsidRPr="00E06A83">
        <w:rPr>
          <w:rStyle w:val="FontStyle63"/>
        </w:rPr>
        <w:t>:</w:t>
      </w:r>
      <w:r w:rsidR="002C2728">
        <w:rPr>
          <w:rStyle w:val="FontStyle63"/>
        </w:rPr>
        <w:t xml:space="preserve"> </w:t>
      </w:r>
    </w:p>
    <w:p w14:paraId="1BE30331" w14:textId="77777777" w:rsidR="00C362C7" w:rsidRDefault="002C2728" w:rsidP="00C362C7">
      <w:pPr>
        <w:pStyle w:val="Style41"/>
        <w:widowControl/>
        <w:tabs>
          <w:tab w:val="left" w:leader="dot" w:pos="9830"/>
        </w:tabs>
        <w:spacing w:before="5" w:line="216" w:lineRule="exact"/>
        <w:ind w:left="355" w:firstLine="0"/>
        <w:jc w:val="both"/>
        <w:rPr>
          <w:rStyle w:val="FontStyle63"/>
        </w:rPr>
      </w:pPr>
      <w:r>
        <w:rPr>
          <w:rStyle w:val="FontStyle63"/>
        </w:rPr>
        <w:tab/>
      </w:r>
      <w:r w:rsidR="00E84757">
        <w:rPr>
          <w:rStyle w:val="FontStyle63"/>
        </w:rPr>
        <w:t>………………………………………………………………………………………………………………………………………………………………………………….</w:t>
      </w:r>
      <w:r w:rsidR="00C362C7">
        <w:rPr>
          <w:rStyle w:val="FontStyle63"/>
        </w:rPr>
        <w:t>.</w:t>
      </w:r>
      <w:r>
        <w:rPr>
          <w:rStyle w:val="FontStyle63"/>
        </w:rPr>
        <w:t xml:space="preserve"> </w:t>
      </w:r>
    </w:p>
    <w:p w14:paraId="6EFE2678" w14:textId="77777777" w:rsidR="00D2129E" w:rsidRPr="00D61AC2" w:rsidRDefault="00C362C7" w:rsidP="00C362C7">
      <w:pPr>
        <w:pStyle w:val="Style41"/>
        <w:widowControl/>
        <w:tabs>
          <w:tab w:val="left" w:leader="dot" w:pos="9830"/>
        </w:tabs>
        <w:spacing w:before="5" w:line="216" w:lineRule="exact"/>
        <w:ind w:left="355" w:firstLine="0"/>
        <w:jc w:val="both"/>
        <w:rPr>
          <w:rStyle w:val="FontStyle63"/>
          <w:i/>
        </w:rPr>
      </w:pPr>
      <w:r w:rsidRPr="00D61AC2">
        <w:rPr>
          <w:rStyle w:val="FontStyle63"/>
          <w:i/>
        </w:rPr>
        <w:t xml:space="preserve">                                </w:t>
      </w:r>
      <w:r w:rsidR="002C2728" w:rsidRPr="00D61AC2">
        <w:rPr>
          <w:rStyle w:val="FontStyle63"/>
          <w:i/>
        </w:rPr>
        <w:t xml:space="preserve">(należy podać nazwę placówki, nazwę ulicy </w:t>
      </w:r>
      <w:r w:rsidR="002C2728" w:rsidRPr="00D61AC2">
        <w:rPr>
          <w:rStyle w:val="FontStyle65"/>
          <w:i/>
        </w:rPr>
        <w:t>i</w:t>
      </w:r>
      <w:r w:rsidRPr="00D61AC2">
        <w:rPr>
          <w:rStyle w:val="FontStyle65"/>
          <w:i/>
        </w:rPr>
        <w:t xml:space="preserve"> </w:t>
      </w:r>
      <w:r w:rsidR="002C2728" w:rsidRPr="00D61AC2">
        <w:rPr>
          <w:rStyle w:val="FontStyle63"/>
          <w:i/>
        </w:rPr>
        <w:t>numer budynku / lokalu]</w:t>
      </w:r>
    </w:p>
    <w:p w14:paraId="2716C839" w14:textId="77777777" w:rsidR="00D2129E" w:rsidRDefault="002C2728" w:rsidP="001E7D32">
      <w:pPr>
        <w:pStyle w:val="Style15"/>
        <w:widowControl/>
        <w:numPr>
          <w:ilvl w:val="0"/>
          <w:numId w:val="57"/>
        </w:numPr>
        <w:tabs>
          <w:tab w:val="left" w:pos="355"/>
        </w:tabs>
        <w:spacing w:before="101"/>
        <w:rPr>
          <w:rStyle w:val="FontStyle63"/>
        </w:rPr>
      </w:pPr>
      <w:r>
        <w:rPr>
          <w:rStyle w:val="FontStyle63"/>
        </w:rPr>
        <w:t>Oświadczamy, że:</w:t>
      </w:r>
    </w:p>
    <w:p w14:paraId="300C0BA6" w14:textId="77777777" w:rsidR="00D2129E" w:rsidRDefault="00D2129E">
      <w:pPr>
        <w:widowControl/>
        <w:rPr>
          <w:sz w:val="2"/>
          <w:szCs w:val="2"/>
        </w:rPr>
      </w:pPr>
    </w:p>
    <w:p w14:paraId="5927AA15" w14:textId="77777777" w:rsidR="00D2129E" w:rsidRPr="00C362C7" w:rsidRDefault="002C2728" w:rsidP="001E7D32">
      <w:pPr>
        <w:pStyle w:val="Style23"/>
        <w:widowControl/>
        <w:numPr>
          <w:ilvl w:val="0"/>
          <w:numId w:val="58"/>
        </w:numPr>
        <w:tabs>
          <w:tab w:val="left" w:pos="701"/>
        </w:tabs>
        <w:spacing w:before="72" w:line="221" w:lineRule="exact"/>
        <w:ind w:left="701" w:hanging="346"/>
        <w:jc w:val="both"/>
        <w:rPr>
          <w:rStyle w:val="FontStyle57"/>
          <w:sz w:val="14"/>
          <w:szCs w:val="14"/>
        </w:rPr>
      </w:pPr>
      <w:r w:rsidRPr="00C362C7">
        <w:rPr>
          <w:rStyle w:val="FontStyle63"/>
        </w:rPr>
        <w:t>zapoznaliśmy się z istotnymi warunkami zamówienia oraz zdobyliśmy konieczne informacje potrzebne do właściwego wykonania zamówienia,</w:t>
      </w:r>
    </w:p>
    <w:p w14:paraId="61B4CC1B" w14:textId="77777777" w:rsidR="00D2129E" w:rsidRPr="00C362C7" w:rsidRDefault="002C2728" w:rsidP="001E7D32">
      <w:pPr>
        <w:pStyle w:val="Style23"/>
        <w:widowControl/>
        <w:numPr>
          <w:ilvl w:val="0"/>
          <w:numId w:val="58"/>
        </w:numPr>
        <w:tabs>
          <w:tab w:val="left" w:pos="701"/>
        </w:tabs>
        <w:spacing w:line="221" w:lineRule="exact"/>
        <w:ind w:left="355" w:firstLine="0"/>
        <w:rPr>
          <w:rStyle w:val="FontStyle63"/>
        </w:rPr>
      </w:pPr>
      <w:r w:rsidRPr="00C362C7">
        <w:rPr>
          <w:rStyle w:val="FontStyle63"/>
        </w:rPr>
        <w:t>jesteśmy związani niniejszą ofertą przez okres 30 dni od upływu terminu składania ofert.</w:t>
      </w:r>
    </w:p>
    <w:p w14:paraId="60173FCF" w14:textId="18427E55" w:rsidR="00D2129E" w:rsidRPr="00A16FB5" w:rsidRDefault="002C2728" w:rsidP="00A16FB5">
      <w:pPr>
        <w:pStyle w:val="Style23"/>
        <w:widowControl/>
        <w:numPr>
          <w:ilvl w:val="0"/>
          <w:numId w:val="58"/>
        </w:numPr>
        <w:tabs>
          <w:tab w:val="left" w:pos="701"/>
        </w:tabs>
        <w:spacing w:line="221" w:lineRule="exact"/>
        <w:ind w:left="701" w:hanging="346"/>
        <w:jc w:val="both"/>
        <w:rPr>
          <w:rStyle w:val="FontStyle63"/>
        </w:rPr>
      </w:pPr>
      <w:r w:rsidRPr="00C362C7">
        <w:rPr>
          <w:rStyle w:val="FontStyle63"/>
        </w:rPr>
        <w:t xml:space="preserve">zawarty w istotnych warunkach zamówienia wzór umowy został przez nas zaakceptowany bez zastrzeżeń </w:t>
      </w:r>
      <w:r w:rsidRPr="00C362C7">
        <w:rPr>
          <w:rStyle w:val="FontStyle65"/>
        </w:rPr>
        <w:t xml:space="preserve">i </w:t>
      </w:r>
      <w:r w:rsidRPr="00C362C7">
        <w:rPr>
          <w:rStyle w:val="FontStyle63"/>
        </w:rPr>
        <w:t>zobowiązujemy się, w przypadku wybrania naszej oferty do zawarcia umow</w:t>
      </w:r>
      <w:r w:rsidR="006B5F41">
        <w:rPr>
          <w:rStyle w:val="FontStyle63"/>
        </w:rPr>
        <w:t>y na warunkach określonych w zapytaniu ofertowym</w:t>
      </w:r>
      <w:r w:rsidRPr="00C362C7">
        <w:rPr>
          <w:rStyle w:val="FontStyle63"/>
        </w:rPr>
        <w:t xml:space="preserve"> oraz w miejscu </w:t>
      </w:r>
      <w:r w:rsidRPr="00C362C7">
        <w:rPr>
          <w:rStyle w:val="FontStyle65"/>
        </w:rPr>
        <w:t xml:space="preserve">i </w:t>
      </w:r>
      <w:r w:rsidRPr="00C362C7">
        <w:rPr>
          <w:rStyle w:val="FontStyle63"/>
        </w:rPr>
        <w:t>terminie wyznaczonym przez zamawiającego.</w:t>
      </w:r>
    </w:p>
    <w:p w14:paraId="76F7DFEE" w14:textId="77777777" w:rsidR="00D2129E" w:rsidRDefault="002C2728" w:rsidP="001E7D32">
      <w:pPr>
        <w:pStyle w:val="Style15"/>
        <w:widowControl/>
        <w:numPr>
          <w:ilvl w:val="0"/>
          <w:numId w:val="57"/>
        </w:numPr>
        <w:tabs>
          <w:tab w:val="left" w:pos="355"/>
        </w:tabs>
        <w:spacing w:before="96"/>
        <w:jc w:val="both"/>
        <w:rPr>
          <w:rStyle w:val="FontStyle63"/>
        </w:rPr>
      </w:pPr>
      <w:r w:rsidRPr="00C362C7">
        <w:rPr>
          <w:rStyle w:val="FontStyle63"/>
        </w:rPr>
        <w:t>Nazwisko(a) i imię(ona) osoby(</w:t>
      </w:r>
      <w:proofErr w:type="spellStart"/>
      <w:r w:rsidRPr="00C362C7">
        <w:rPr>
          <w:rStyle w:val="FontStyle63"/>
        </w:rPr>
        <w:t>ób</w:t>
      </w:r>
      <w:proofErr w:type="spellEnd"/>
      <w:r w:rsidRPr="00C362C7">
        <w:rPr>
          <w:rStyle w:val="FontStyle63"/>
        </w:rPr>
        <w:t xml:space="preserve">) odpowiedzialnej za realizację zamówienia </w:t>
      </w:r>
      <w:r w:rsidRPr="00C362C7">
        <w:rPr>
          <w:rStyle w:val="FontStyle65"/>
        </w:rPr>
        <w:t xml:space="preserve">i </w:t>
      </w:r>
      <w:r w:rsidRPr="00C362C7">
        <w:rPr>
          <w:rStyle w:val="FontStyle63"/>
        </w:rPr>
        <w:t>kontakt ze strony Wykonawcy</w:t>
      </w:r>
      <w:r w:rsidR="00C362C7">
        <w:rPr>
          <w:rStyle w:val="FontStyle63"/>
        </w:rPr>
        <w:t>: ………………………………………</w:t>
      </w:r>
    </w:p>
    <w:p w14:paraId="1E56B7B5" w14:textId="77777777" w:rsidR="00D2129E" w:rsidRPr="00C362C7" w:rsidRDefault="00C362C7" w:rsidP="00C362C7">
      <w:pPr>
        <w:pStyle w:val="Style15"/>
        <w:widowControl/>
        <w:tabs>
          <w:tab w:val="left" w:pos="355"/>
        </w:tabs>
        <w:spacing w:before="96"/>
        <w:jc w:val="both"/>
        <w:rPr>
          <w:rFonts w:cs="Century Gothic"/>
          <w:sz w:val="14"/>
          <w:szCs w:val="14"/>
        </w:rPr>
      </w:pPr>
      <w:r>
        <w:rPr>
          <w:rStyle w:val="FontStyle63"/>
        </w:rPr>
        <w:t xml:space="preserve">       …………………………………………………………………………………………………………………………………………………………………………….......</w:t>
      </w:r>
    </w:p>
    <w:p w14:paraId="7FD2532C" w14:textId="77777777" w:rsidR="00D315E9" w:rsidRDefault="002C2728" w:rsidP="001E7D32">
      <w:pPr>
        <w:pStyle w:val="Style26"/>
        <w:widowControl/>
        <w:numPr>
          <w:ilvl w:val="0"/>
          <w:numId w:val="57"/>
        </w:numPr>
        <w:spacing w:before="77"/>
        <w:jc w:val="left"/>
        <w:rPr>
          <w:rStyle w:val="FontStyle62"/>
        </w:rPr>
      </w:pPr>
      <w:r>
        <w:rPr>
          <w:rStyle w:val="FontStyle62"/>
        </w:rPr>
        <w:t>Oświadczamy, że złożona oferta:</w:t>
      </w:r>
    </w:p>
    <w:p w14:paraId="42CDB692" w14:textId="77777777" w:rsidR="005950DB" w:rsidRDefault="002C2728" w:rsidP="007E5F3A">
      <w:pPr>
        <w:pStyle w:val="Style41"/>
        <w:widowControl/>
        <w:numPr>
          <w:ilvl w:val="0"/>
          <w:numId w:val="114"/>
        </w:numPr>
        <w:spacing w:before="77"/>
        <w:jc w:val="both"/>
        <w:rPr>
          <w:rStyle w:val="FontStyle63"/>
        </w:rPr>
      </w:pPr>
      <w:r>
        <w:rPr>
          <w:rStyle w:val="FontStyle62"/>
        </w:rPr>
        <w:t xml:space="preserve">nie prowadzi </w:t>
      </w:r>
      <w:r>
        <w:rPr>
          <w:rStyle w:val="FontStyle63"/>
        </w:rPr>
        <w:t>do powstania u zamawiającego obowiązku podatkowego zgodnie z przepisami o podatku od towarów i usług;</w:t>
      </w:r>
    </w:p>
    <w:p w14:paraId="68E1D4FB" w14:textId="77777777" w:rsidR="00F77B10" w:rsidRDefault="002C2728" w:rsidP="007E5F3A">
      <w:pPr>
        <w:pStyle w:val="Style41"/>
        <w:widowControl/>
        <w:numPr>
          <w:ilvl w:val="0"/>
          <w:numId w:val="114"/>
        </w:numPr>
        <w:spacing w:before="67"/>
        <w:jc w:val="both"/>
        <w:rPr>
          <w:rStyle w:val="FontStyle63"/>
        </w:rPr>
      </w:pPr>
      <w:r>
        <w:rPr>
          <w:rStyle w:val="FontStyle62"/>
        </w:rPr>
        <w:t xml:space="preserve">prowadzi </w:t>
      </w:r>
      <w:r>
        <w:rPr>
          <w:rStyle w:val="FontStyle63"/>
        </w:rPr>
        <w:t xml:space="preserve">do powstania u zamawiającego obowiązku podatkowego zgodnie z przepisami o podatku od towarów </w:t>
      </w:r>
      <w:r>
        <w:rPr>
          <w:rStyle w:val="FontStyle62"/>
        </w:rPr>
        <w:t xml:space="preserve">i </w:t>
      </w:r>
      <w:r>
        <w:rPr>
          <w:rStyle w:val="FontStyle63"/>
        </w:rPr>
        <w:t>usług, jednocześnie wskazując nazwę (rodzaj] towaru lub usługi, których dostawa lub świadczenie będzie prowadzić do jego powstania, oraz wskazując ich wartość bez kwoty podatku.</w:t>
      </w:r>
    </w:p>
    <w:p w14:paraId="3AB48823" w14:textId="77777777" w:rsidR="005950DB" w:rsidRDefault="005950DB" w:rsidP="005950DB">
      <w:pPr>
        <w:pStyle w:val="Style41"/>
        <w:widowControl/>
        <w:spacing w:before="67"/>
        <w:ind w:left="567" w:hanging="135"/>
        <w:jc w:val="both"/>
        <w:rPr>
          <w:rStyle w:val="FontStyle63"/>
        </w:rPr>
      </w:pPr>
    </w:p>
    <w:tbl>
      <w:tblPr>
        <w:tblStyle w:val="Tabela-Siatka"/>
        <w:tblW w:w="6690" w:type="dxa"/>
        <w:tblInd w:w="818" w:type="dxa"/>
        <w:tblLook w:val="04A0" w:firstRow="1" w:lastRow="0" w:firstColumn="1" w:lastColumn="0" w:noHBand="0" w:noVBand="1"/>
      </w:tblPr>
      <w:tblGrid>
        <w:gridCol w:w="415"/>
        <w:gridCol w:w="3015"/>
        <w:gridCol w:w="3260"/>
      </w:tblGrid>
      <w:tr w:rsidR="005950DB" w14:paraId="26DF623F" w14:textId="77777777" w:rsidTr="002152C2">
        <w:tc>
          <w:tcPr>
            <w:tcW w:w="415" w:type="dxa"/>
          </w:tcPr>
          <w:p w14:paraId="3AD77038" w14:textId="77777777" w:rsidR="005950DB" w:rsidRDefault="002152C2" w:rsidP="002152C2">
            <w:pPr>
              <w:pStyle w:val="Style41"/>
              <w:widowControl/>
              <w:spacing w:before="67"/>
              <w:ind w:firstLine="0"/>
              <w:jc w:val="center"/>
              <w:rPr>
                <w:rStyle w:val="FontStyle63"/>
              </w:rPr>
            </w:pPr>
            <w:r>
              <w:rPr>
                <w:rStyle w:val="FontStyle63"/>
              </w:rPr>
              <w:t>Lp.</w:t>
            </w:r>
          </w:p>
        </w:tc>
        <w:tc>
          <w:tcPr>
            <w:tcW w:w="3015" w:type="dxa"/>
          </w:tcPr>
          <w:p w14:paraId="75F8F573" w14:textId="77777777" w:rsidR="005950DB" w:rsidRDefault="002152C2" w:rsidP="002152C2">
            <w:pPr>
              <w:pStyle w:val="Style41"/>
              <w:widowControl/>
              <w:spacing w:before="67"/>
              <w:ind w:firstLine="0"/>
              <w:jc w:val="center"/>
              <w:rPr>
                <w:rStyle w:val="FontStyle63"/>
              </w:rPr>
            </w:pPr>
            <w:r>
              <w:rPr>
                <w:rStyle w:val="FontStyle63"/>
              </w:rPr>
              <w:t>Nazwa (rodzaj) towaru lub usługi</w:t>
            </w:r>
          </w:p>
        </w:tc>
        <w:tc>
          <w:tcPr>
            <w:tcW w:w="3260" w:type="dxa"/>
          </w:tcPr>
          <w:p w14:paraId="6AED2633" w14:textId="77777777" w:rsidR="005950DB" w:rsidRDefault="002152C2" w:rsidP="002152C2">
            <w:pPr>
              <w:pStyle w:val="Style41"/>
              <w:widowControl/>
              <w:spacing w:before="67"/>
              <w:ind w:firstLine="0"/>
              <w:jc w:val="center"/>
              <w:rPr>
                <w:rStyle w:val="FontStyle63"/>
              </w:rPr>
            </w:pPr>
            <w:r>
              <w:rPr>
                <w:rStyle w:val="FontStyle63"/>
              </w:rPr>
              <w:t>Wartość bez kwoty podatku</w:t>
            </w:r>
          </w:p>
        </w:tc>
      </w:tr>
      <w:tr w:rsidR="005950DB" w14:paraId="51DD7164" w14:textId="77777777" w:rsidTr="002152C2">
        <w:tc>
          <w:tcPr>
            <w:tcW w:w="415" w:type="dxa"/>
          </w:tcPr>
          <w:p w14:paraId="62C8DE21" w14:textId="77777777" w:rsidR="005950DB" w:rsidRDefault="005950DB" w:rsidP="005950DB">
            <w:pPr>
              <w:pStyle w:val="Style41"/>
              <w:widowControl/>
              <w:spacing w:before="67"/>
              <w:ind w:firstLine="0"/>
              <w:jc w:val="both"/>
              <w:rPr>
                <w:rStyle w:val="FontStyle63"/>
              </w:rPr>
            </w:pPr>
          </w:p>
        </w:tc>
        <w:tc>
          <w:tcPr>
            <w:tcW w:w="3015" w:type="dxa"/>
          </w:tcPr>
          <w:p w14:paraId="4EFE909F" w14:textId="77777777" w:rsidR="005950DB" w:rsidRDefault="005950DB" w:rsidP="005950DB">
            <w:pPr>
              <w:pStyle w:val="Style41"/>
              <w:widowControl/>
              <w:spacing w:before="67"/>
              <w:ind w:firstLine="0"/>
              <w:jc w:val="both"/>
              <w:rPr>
                <w:rStyle w:val="FontStyle63"/>
              </w:rPr>
            </w:pPr>
          </w:p>
        </w:tc>
        <w:tc>
          <w:tcPr>
            <w:tcW w:w="3260" w:type="dxa"/>
          </w:tcPr>
          <w:p w14:paraId="16FF0E8A" w14:textId="77777777" w:rsidR="005950DB" w:rsidRDefault="005950DB" w:rsidP="005950DB">
            <w:pPr>
              <w:pStyle w:val="Style41"/>
              <w:widowControl/>
              <w:spacing w:before="67"/>
              <w:ind w:firstLine="0"/>
              <w:jc w:val="both"/>
              <w:rPr>
                <w:rStyle w:val="FontStyle63"/>
              </w:rPr>
            </w:pPr>
          </w:p>
        </w:tc>
      </w:tr>
      <w:tr w:rsidR="005950DB" w14:paraId="4C9CE56E" w14:textId="77777777" w:rsidTr="002152C2">
        <w:tc>
          <w:tcPr>
            <w:tcW w:w="415" w:type="dxa"/>
          </w:tcPr>
          <w:p w14:paraId="3753D814" w14:textId="77777777" w:rsidR="005950DB" w:rsidRDefault="005950DB" w:rsidP="005950DB">
            <w:pPr>
              <w:pStyle w:val="Style41"/>
              <w:widowControl/>
              <w:spacing w:before="67"/>
              <w:ind w:firstLine="0"/>
              <w:jc w:val="both"/>
              <w:rPr>
                <w:rStyle w:val="FontStyle63"/>
              </w:rPr>
            </w:pPr>
          </w:p>
        </w:tc>
        <w:tc>
          <w:tcPr>
            <w:tcW w:w="3015" w:type="dxa"/>
          </w:tcPr>
          <w:p w14:paraId="26954D6F" w14:textId="77777777" w:rsidR="005950DB" w:rsidRDefault="005950DB" w:rsidP="005950DB">
            <w:pPr>
              <w:pStyle w:val="Style41"/>
              <w:widowControl/>
              <w:spacing w:before="67"/>
              <w:ind w:firstLine="0"/>
              <w:jc w:val="both"/>
              <w:rPr>
                <w:rStyle w:val="FontStyle63"/>
              </w:rPr>
            </w:pPr>
          </w:p>
        </w:tc>
        <w:tc>
          <w:tcPr>
            <w:tcW w:w="3260" w:type="dxa"/>
          </w:tcPr>
          <w:p w14:paraId="48C870D1" w14:textId="77777777" w:rsidR="005950DB" w:rsidRDefault="005950DB" w:rsidP="005950DB">
            <w:pPr>
              <w:pStyle w:val="Style41"/>
              <w:widowControl/>
              <w:spacing w:before="67"/>
              <w:ind w:firstLine="0"/>
              <w:jc w:val="both"/>
              <w:rPr>
                <w:rStyle w:val="FontStyle63"/>
              </w:rPr>
            </w:pPr>
          </w:p>
        </w:tc>
      </w:tr>
    </w:tbl>
    <w:p w14:paraId="3A1A8F31" w14:textId="77777777" w:rsidR="005950DB" w:rsidRDefault="005950DB" w:rsidP="005950DB">
      <w:pPr>
        <w:pStyle w:val="Style41"/>
        <w:widowControl/>
        <w:spacing w:before="67"/>
        <w:ind w:left="567" w:hanging="135"/>
        <w:jc w:val="both"/>
        <w:rPr>
          <w:rStyle w:val="FontStyle63"/>
        </w:rPr>
      </w:pPr>
    </w:p>
    <w:p w14:paraId="27F429A9" w14:textId="77777777" w:rsidR="00D2129E" w:rsidRDefault="00D2129E">
      <w:pPr>
        <w:widowControl/>
        <w:spacing w:after="48" w:line="1" w:lineRule="exact"/>
        <w:rPr>
          <w:sz w:val="2"/>
          <w:szCs w:val="2"/>
        </w:rPr>
      </w:pPr>
    </w:p>
    <w:p w14:paraId="5CEF1095" w14:textId="77777777" w:rsidR="00D315E9" w:rsidRPr="00005A26" w:rsidRDefault="00D315E9" w:rsidP="00005A26">
      <w:pPr>
        <w:pStyle w:val="Style38"/>
        <w:widowControl/>
        <w:numPr>
          <w:ilvl w:val="0"/>
          <w:numId w:val="57"/>
        </w:numPr>
        <w:spacing w:line="240" w:lineRule="exact"/>
        <w:ind w:left="355"/>
        <w:rPr>
          <w:b/>
          <w:sz w:val="14"/>
          <w:szCs w:val="14"/>
        </w:rPr>
      </w:pPr>
      <w:r w:rsidRPr="00D315E9">
        <w:rPr>
          <w:b/>
          <w:sz w:val="14"/>
          <w:szCs w:val="14"/>
        </w:rPr>
        <w:t xml:space="preserve">Następujące prace </w:t>
      </w:r>
      <w:r>
        <w:rPr>
          <w:b/>
          <w:sz w:val="14"/>
          <w:szCs w:val="14"/>
        </w:rPr>
        <w:t>zamierzamy zlecić podwykonawcom:</w:t>
      </w:r>
    </w:p>
    <w:p w14:paraId="5A5C1C50" w14:textId="77777777" w:rsidR="00D315E9" w:rsidRDefault="00D315E9" w:rsidP="00D315E9">
      <w:pPr>
        <w:pStyle w:val="Style38"/>
        <w:widowControl/>
        <w:spacing w:line="240" w:lineRule="exact"/>
        <w:ind w:firstLine="0"/>
        <w:rPr>
          <w:sz w:val="20"/>
          <w:szCs w:val="20"/>
        </w:rPr>
      </w:pPr>
    </w:p>
    <w:tbl>
      <w:tblPr>
        <w:tblStyle w:val="Tabela-Siatka"/>
        <w:tblW w:w="0" w:type="auto"/>
        <w:tblInd w:w="355" w:type="dxa"/>
        <w:tblLook w:val="04A0" w:firstRow="1" w:lastRow="0" w:firstColumn="1" w:lastColumn="0" w:noHBand="0" w:noVBand="1"/>
      </w:tblPr>
      <w:tblGrid>
        <w:gridCol w:w="938"/>
        <w:gridCol w:w="2038"/>
        <w:gridCol w:w="2694"/>
        <w:gridCol w:w="3708"/>
      </w:tblGrid>
      <w:tr w:rsidR="003072E2" w14:paraId="1DF46CD0" w14:textId="77777777" w:rsidTr="00D315E9">
        <w:trPr>
          <w:trHeight w:val="1100"/>
        </w:trPr>
        <w:tc>
          <w:tcPr>
            <w:tcW w:w="938" w:type="dxa"/>
            <w:vAlign w:val="center"/>
          </w:tcPr>
          <w:p w14:paraId="1AB71064" w14:textId="77777777" w:rsidR="003072E2" w:rsidRPr="00D315E9" w:rsidRDefault="00D315E9" w:rsidP="00D315E9">
            <w:pPr>
              <w:pStyle w:val="Style38"/>
              <w:widowControl/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 w:rsidRPr="00D315E9">
              <w:rPr>
                <w:sz w:val="14"/>
                <w:szCs w:val="14"/>
              </w:rPr>
              <w:t>Lp.</w:t>
            </w:r>
          </w:p>
        </w:tc>
        <w:tc>
          <w:tcPr>
            <w:tcW w:w="2038" w:type="dxa"/>
            <w:vAlign w:val="center"/>
          </w:tcPr>
          <w:p w14:paraId="7BFC924F" w14:textId="77777777" w:rsidR="003072E2" w:rsidRDefault="00D315E9" w:rsidP="00D315E9">
            <w:pPr>
              <w:pStyle w:val="Style38"/>
              <w:widowControl/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Nazwa i adres </w:t>
            </w:r>
          </w:p>
          <w:p w14:paraId="2385D391" w14:textId="77777777" w:rsidR="00D315E9" w:rsidRPr="00D315E9" w:rsidRDefault="00D315E9" w:rsidP="00D315E9">
            <w:pPr>
              <w:pStyle w:val="Style38"/>
              <w:widowControl/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podwykonawcy</w:t>
            </w:r>
          </w:p>
        </w:tc>
        <w:tc>
          <w:tcPr>
            <w:tcW w:w="2694" w:type="dxa"/>
            <w:vAlign w:val="center"/>
          </w:tcPr>
          <w:p w14:paraId="601226AF" w14:textId="77777777" w:rsidR="003072E2" w:rsidRPr="00D315E9" w:rsidRDefault="00D315E9" w:rsidP="00D315E9">
            <w:pPr>
              <w:pStyle w:val="Style38"/>
              <w:widowControl/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Część zamówienia, której wykonanie zostanie powierzone podwykonawcy</w:t>
            </w:r>
          </w:p>
        </w:tc>
        <w:tc>
          <w:tcPr>
            <w:tcW w:w="3708" w:type="dxa"/>
            <w:vAlign w:val="center"/>
          </w:tcPr>
          <w:p w14:paraId="3362EC94" w14:textId="77777777" w:rsidR="003072E2" w:rsidRDefault="00D315E9" w:rsidP="00D315E9">
            <w:pPr>
              <w:pStyle w:val="Style38"/>
              <w:widowControl/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% wartość części zamówi</w:t>
            </w:r>
            <w:bookmarkStart w:id="0" w:name="_GoBack"/>
            <w:bookmarkEnd w:id="0"/>
            <w:r>
              <w:rPr>
                <w:sz w:val="14"/>
                <w:szCs w:val="14"/>
              </w:rPr>
              <w:t xml:space="preserve">enia, której wykonanie zostanie powierzone podwykonawcom </w:t>
            </w:r>
          </w:p>
          <w:p w14:paraId="751ABDE8" w14:textId="77777777" w:rsidR="00D315E9" w:rsidRPr="00D315E9" w:rsidRDefault="00D315E9" w:rsidP="00D315E9">
            <w:pPr>
              <w:pStyle w:val="Style38"/>
              <w:widowControl/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(kolumna fakultatywna – Wykonawca nie musi jej wypełniać)</w:t>
            </w:r>
          </w:p>
        </w:tc>
      </w:tr>
      <w:tr w:rsidR="003072E2" w14:paraId="00FDB563" w14:textId="77777777" w:rsidTr="00D315E9">
        <w:trPr>
          <w:trHeight w:val="210"/>
        </w:trPr>
        <w:tc>
          <w:tcPr>
            <w:tcW w:w="938" w:type="dxa"/>
          </w:tcPr>
          <w:p w14:paraId="44FF2108" w14:textId="77777777" w:rsidR="003072E2" w:rsidRPr="00D315E9" w:rsidRDefault="003072E2">
            <w:pPr>
              <w:pStyle w:val="Style38"/>
              <w:widowControl/>
              <w:spacing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038" w:type="dxa"/>
          </w:tcPr>
          <w:p w14:paraId="0AA315F6" w14:textId="77777777" w:rsidR="003072E2" w:rsidRPr="00D315E9" w:rsidRDefault="003072E2">
            <w:pPr>
              <w:pStyle w:val="Style38"/>
              <w:widowControl/>
              <w:spacing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694" w:type="dxa"/>
          </w:tcPr>
          <w:p w14:paraId="2D8E40FB" w14:textId="77777777" w:rsidR="003072E2" w:rsidRPr="00D315E9" w:rsidRDefault="003072E2">
            <w:pPr>
              <w:pStyle w:val="Style38"/>
              <w:widowControl/>
              <w:spacing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3708" w:type="dxa"/>
          </w:tcPr>
          <w:p w14:paraId="455FA304" w14:textId="77777777" w:rsidR="003072E2" w:rsidRPr="00D315E9" w:rsidRDefault="003072E2">
            <w:pPr>
              <w:pStyle w:val="Style38"/>
              <w:widowControl/>
              <w:spacing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3072E2" w14:paraId="5592DCD8" w14:textId="77777777" w:rsidTr="00D315E9">
        <w:trPr>
          <w:trHeight w:val="210"/>
        </w:trPr>
        <w:tc>
          <w:tcPr>
            <w:tcW w:w="938" w:type="dxa"/>
          </w:tcPr>
          <w:p w14:paraId="20243DC8" w14:textId="77777777" w:rsidR="003072E2" w:rsidRPr="00D315E9" w:rsidRDefault="003072E2">
            <w:pPr>
              <w:pStyle w:val="Style38"/>
              <w:widowControl/>
              <w:spacing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038" w:type="dxa"/>
          </w:tcPr>
          <w:p w14:paraId="2962D895" w14:textId="77777777" w:rsidR="003072E2" w:rsidRPr="00D315E9" w:rsidRDefault="003072E2">
            <w:pPr>
              <w:pStyle w:val="Style38"/>
              <w:widowControl/>
              <w:spacing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2694" w:type="dxa"/>
          </w:tcPr>
          <w:p w14:paraId="501B9093" w14:textId="77777777" w:rsidR="003072E2" w:rsidRPr="00D315E9" w:rsidRDefault="003072E2">
            <w:pPr>
              <w:pStyle w:val="Style38"/>
              <w:widowControl/>
              <w:spacing w:line="240" w:lineRule="exact"/>
              <w:ind w:firstLine="0"/>
              <w:rPr>
                <w:sz w:val="14"/>
                <w:szCs w:val="14"/>
              </w:rPr>
            </w:pPr>
          </w:p>
        </w:tc>
        <w:tc>
          <w:tcPr>
            <w:tcW w:w="3708" w:type="dxa"/>
          </w:tcPr>
          <w:p w14:paraId="4C8641B0" w14:textId="77777777" w:rsidR="003072E2" w:rsidRPr="00D315E9" w:rsidRDefault="003072E2">
            <w:pPr>
              <w:pStyle w:val="Style38"/>
              <w:widowControl/>
              <w:spacing w:line="240" w:lineRule="exact"/>
              <w:ind w:firstLine="0"/>
              <w:rPr>
                <w:sz w:val="14"/>
                <w:szCs w:val="14"/>
              </w:rPr>
            </w:pPr>
          </w:p>
        </w:tc>
      </w:tr>
      <w:tr w:rsidR="003072E2" w14:paraId="3333CE4F" w14:textId="77777777" w:rsidTr="00D315E9">
        <w:trPr>
          <w:trHeight w:val="196"/>
        </w:trPr>
        <w:tc>
          <w:tcPr>
            <w:tcW w:w="938" w:type="dxa"/>
          </w:tcPr>
          <w:p w14:paraId="7E2F377C" w14:textId="77777777" w:rsidR="003072E2" w:rsidRDefault="003072E2">
            <w:pPr>
              <w:pStyle w:val="Style38"/>
              <w:widowControl/>
              <w:spacing w:line="240" w:lineRule="exact"/>
              <w:ind w:firstLine="0"/>
              <w:rPr>
                <w:sz w:val="20"/>
                <w:szCs w:val="20"/>
              </w:rPr>
            </w:pPr>
          </w:p>
        </w:tc>
        <w:tc>
          <w:tcPr>
            <w:tcW w:w="2038" w:type="dxa"/>
          </w:tcPr>
          <w:p w14:paraId="74709B43" w14:textId="77777777" w:rsidR="003072E2" w:rsidRDefault="003072E2">
            <w:pPr>
              <w:pStyle w:val="Style38"/>
              <w:widowControl/>
              <w:spacing w:line="240" w:lineRule="exact"/>
              <w:ind w:firstLine="0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14:paraId="1F014610" w14:textId="77777777" w:rsidR="003072E2" w:rsidRDefault="003072E2">
            <w:pPr>
              <w:pStyle w:val="Style38"/>
              <w:widowControl/>
              <w:spacing w:line="240" w:lineRule="exact"/>
              <w:ind w:firstLine="0"/>
              <w:rPr>
                <w:sz w:val="20"/>
                <w:szCs w:val="20"/>
              </w:rPr>
            </w:pPr>
          </w:p>
        </w:tc>
        <w:tc>
          <w:tcPr>
            <w:tcW w:w="3708" w:type="dxa"/>
          </w:tcPr>
          <w:p w14:paraId="0EE99CDF" w14:textId="77777777" w:rsidR="003072E2" w:rsidRDefault="003072E2">
            <w:pPr>
              <w:pStyle w:val="Style38"/>
              <w:widowControl/>
              <w:spacing w:line="240" w:lineRule="exact"/>
              <w:ind w:firstLine="0"/>
              <w:rPr>
                <w:sz w:val="20"/>
                <w:szCs w:val="20"/>
              </w:rPr>
            </w:pPr>
          </w:p>
        </w:tc>
      </w:tr>
    </w:tbl>
    <w:p w14:paraId="657E887C" w14:textId="77777777" w:rsidR="00005A26" w:rsidRPr="00005A26" w:rsidRDefault="00005A26" w:rsidP="00005A26">
      <w:pPr>
        <w:pStyle w:val="Bezodstpw1"/>
        <w:spacing w:after="60"/>
        <w:jc w:val="both"/>
        <w:rPr>
          <w:rFonts w:ascii="Century Gothic" w:hAnsi="Century Gothic"/>
          <w:bCs/>
          <w:color w:val="FF0000"/>
          <w:sz w:val="14"/>
          <w:szCs w:val="14"/>
          <w:lang w:val="pl-PL"/>
        </w:rPr>
      </w:pPr>
    </w:p>
    <w:p w14:paraId="4246EA71" w14:textId="77777777" w:rsidR="00005A26" w:rsidRPr="00005A26" w:rsidRDefault="00005A26" w:rsidP="00005A26">
      <w:pPr>
        <w:pStyle w:val="Akapitzlist"/>
        <w:widowControl/>
        <w:numPr>
          <w:ilvl w:val="0"/>
          <w:numId w:val="57"/>
        </w:numPr>
        <w:autoSpaceDE/>
        <w:autoSpaceDN/>
        <w:adjustRightInd/>
        <w:jc w:val="both"/>
        <w:rPr>
          <w:rFonts w:cs="Century Gothic"/>
          <w:sz w:val="14"/>
          <w:szCs w:val="14"/>
        </w:rPr>
      </w:pPr>
      <w:r w:rsidRPr="00005A26">
        <w:rPr>
          <w:rFonts w:cs="Century Gothic"/>
          <w:sz w:val="14"/>
          <w:szCs w:val="14"/>
        </w:rPr>
        <w:t>Oświadczam(y), że Wykonawca, którego reprezentuję(</w:t>
      </w:r>
      <w:proofErr w:type="spellStart"/>
      <w:r w:rsidRPr="00005A26">
        <w:rPr>
          <w:rFonts w:cs="Century Gothic"/>
          <w:sz w:val="14"/>
          <w:szCs w:val="14"/>
        </w:rPr>
        <w:t>emy</w:t>
      </w:r>
      <w:proofErr w:type="spellEnd"/>
      <w:r w:rsidRPr="00005A26">
        <w:rPr>
          <w:rFonts w:cs="Century Gothic"/>
          <w:sz w:val="14"/>
          <w:szCs w:val="14"/>
        </w:rPr>
        <w:t>) jest:</w:t>
      </w:r>
    </w:p>
    <w:p w14:paraId="5C3FD191" w14:textId="5140BCCE" w:rsidR="00005A26" w:rsidRPr="006B5F41" w:rsidRDefault="00005A26" w:rsidP="006B5F41">
      <w:pPr>
        <w:ind w:left="360"/>
        <w:jc w:val="both"/>
        <w:rPr>
          <w:rFonts w:cs="Arial"/>
          <w:sz w:val="14"/>
          <w:szCs w:val="14"/>
        </w:rPr>
      </w:pPr>
      <w:r w:rsidRPr="00005A26">
        <w:rPr>
          <w:rFonts w:cs="Century Gothic"/>
          <w:b/>
          <w:bCs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05A26">
        <w:rPr>
          <w:rFonts w:cs="Century Gothic"/>
          <w:b/>
          <w:bCs/>
          <w:sz w:val="14"/>
          <w:szCs w:val="14"/>
        </w:rPr>
        <w:instrText xml:space="preserve"> FORMCHECKBOX </w:instrText>
      </w:r>
      <w:r w:rsidR="00311BFB">
        <w:rPr>
          <w:rFonts w:cs="Century Gothic"/>
          <w:b/>
          <w:bCs/>
          <w:sz w:val="14"/>
          <w:szCs w:val="14"/>
        </w:rPr>
      </w:r>
      <w:r w:rsidR="00311BFB">
        <w:rPr>
          <w:rFonts w:cs="Century Gothic"/>
          <w:b/>
          <w:bCs/>
          <w:sz w:val="14"/>
          <w:szCs w:val="14"/>
        </w:rPr>
        <w:fldChar w:fldCharType="separate"/>
      </w:r>
      <w:r w:rsidRPr="00005A26">
        <w:rPr>
          <w:rFonts w:cs="Century Gothic"/>
          <w:b/>
          <w:bCs/>
          <w:sz w:val="14"/>
          <w:szCs w:val="14"/>
        </w:rPr>
        <w:fldChar w:fldCharType="end"/>
      </w:r>
      <w:r w:rsidR="006B5F41">
        <w:rPr>
          <w:rFonts w:cs="Century Gothic"/>
          <w:b/>
          <w:bCs/>
          <w:sz w:val="14"/>
          <w:szCs w:val="14"/>
        </w:rPr>
        <w:t xml:space="preserve"> mikro przedsiębiorcą</w:t>
      </w:r>
    </w:p>
    <w:p w14:paraId="17578AF5" w14:textId="6048DFAB" w:rsidR="00005A26" w:rsidRPr="00005A26" w:rsidRDefault="00005A26" w:rsidP="00005A26">
      <w:pPr>
        <w:ind w:left="2800" w:hanging="2440"/>
        <w:jc w:val="both"/>
        <w:rPr>
          <w:rFonts w:cs="Arial"/>
          <w:sz w:val="14"/>
          <w:szCs w:val="14"/>
        </w:rPr>
      </w:pPr>
      <w:r w:rsidRPr="00005A26">
        <w:rPr>
          <w:rFonts w:cs="Century Gothic"/>
          <w:b/>
          <w:bCs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05A26">
        <w:rPr>
          <w:rFonts w:cs="Century Gothic"/>
          <w:b/>
          <w:bCs/>
          <w:sz w:val="14"/>
          <w:szCs w:val="14"/>
        </w:rPr>
        <w:instrText xml:space="preserve"> FORMCHECKBOX </w:instrText>
      </w:r>
      <w:r w:rsidR="00311BFB">
        <w:rPr>
          <w:rFonts w:cs="Century Gothic"/>
          <w:b/>
          <w:bCs/>
          <w:sz w:val="14"/>
          <w:szCs w:val="14"/>
        </w:rPr>
      </w:r>
      <w:r w:rsidR="00311BFB">
        <w:rPr>
          <w:rFonts w:cs="Century Gothic"/>
          <w:b/>
          <w:bCs/>
          <w:sz w:val="14"/>
          <w:szCs w:val="14"/>
        </w:rPr>
        <w:fldChar w:fldCharType="separate"/>
      </w:r>
      <w:r w:rsidRPr="00005A26">
        <w:rPr>
          <w:rFonts w:cs="Century Gothic"/>
          <w:b/>
          <w:bCs/>
          <w:sz w:val="14"/>
          <w:szCs w:val="14"/>
        </w:rPr>
        <w:fldChar w:fldCharType="end"/>
      </w:r>
      <w:r w:rsidRPr="00005A26">
        <w:rPr>
          <w:rFonts w:cs="Century Gothic"/>
          <w:b/>
          <w:bCs/>
          <w:sz w:val="14"/>
          <w:szCs w:val="14"/>
        </w:rPr>
        <w:t xml:space="preserve"> małym przedsiębiorcą </w:t>
      </w:r>
    </w:p>
    <w:p w14:paraId="147AA655" w14:textId="2B0704CA" w:rsidR="00005A26" w:rsidRPr="00005A26" w:rsidRDefault="00005A26" w:rsidP="00005A26">
      <w:pPr>
        <w:ind w:left="2835" w:hanging="2475"/>
        <w:jc w:val="both"/>
        <w:rPr>
          <w:rFonts w:cs="Century Gothic"/>
          <w:sz w:val="14"/>
          <w:szCs w:val="14"/>
        </w:rPr>
      </w:pPr>
      <w:r w:rsidRPr="00005A26">
        <w:rPr>
          <w:rFonts w:cs="Century Gothic"/>
          <w:b/>
          <w:bCs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05A26">
        <w:rPr>
          <w:rFonts w:cs="Century Gothic"/>
          <w:b/>
          <w:bCs/>
          <w:sz w:val="14"/>
          <w:szCs w:val="14"/>
        </w:rPr>
        <w:instrText xml:space="preserve"> FORMCHECKBOX </w:instrText>
      </w:r>
      <w:r w:rsidR="00311BFB">
        <w:rPr>
          <w:rFonts w:cs="Century Gothic"/>
          <w:b/>
          <w:bCs/>
          <w:sz w:val="14"/>
          <w:szCs w:val="14"/>
        </w:rPr>
      </w:r>
      <w:r w:rsidR="00311BFB">
        <w:rPr>
          <w:rFonts w:cs="Century Gothic"/>
          <w:b/>
          <w:bCs/>
          <w:sz w:val="14"/>
          <w:szCs w:val="14"/>
        </w:rPr>
        <w:fldChar w:fldCharType="separate"/>
      </w:r>
      <w:r w:rsidRPr="00005A26">
        <w:rPr>
          <w:rFonts w:cs="Century Gothic"/>
          <w:b/>
          <w:bCs/>
          <w:sz w:val="14"/>
          <w:szCs w:val="14"/>
        </w:rPr>
        <w:fldChar w:fldCharType="end"/>
      </w:r>
      <w:r w:rsidRPr="00005A26">
        <w:rPr>
          <w:rFonts w:cs="Century Gothic"/>
          <w:b/>
          <w:bCs/>
          <w:sz w:val="14"/>
          <w:szCs w:val="14"/>
        </w:rPr>
        <w:t xml:space="preserve"> średnim przedsiębiorcą </w:t>
      </w:r>
    </w:p>
    <w:p w14:paraId="404BCFBD" w14:textId="77777777" w:rsidR="00005A26" w:rsidRPr="00005A26" w:rsidRDefault="00005A26" w:rsidP="00005A26">
      <w:pPr>
        <w:ind w:left="2835" w:hanging="2475"/>
        <w:jc w:val="both"/>
        <w:rPr>
          <w:rFonts w:cs="Century Gothic"/>
          <w:b/>
          <w:bCs/>
          <w:sz w:val="14"/>
          <w:szCs w:val="14"/>
        </w:rPr>
      </w:pPr>
      <w:r w:rsidRPr="00005A26">
        <w:rPr>
          <w:rFonts w:cs="Century Gothic"/>
          <w:b/>
          <w:bCs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05A26">
        <w:rPr>
          <w:rFonts w:cs="Century Gothic"/>
          <w:b/>
          <w:bCs/>
          <w:sz w:val="14"/>
          <w:szCs w:val="14"/>
        </w:rPr>
        <w:instrText xml:space="preserve"> FORMCHECKBOX </w:instrText>
      </w:r>
      <w:r w:rsidR="00311BFB">
        <w:rPr>
          <w:rFonts w:cs="Century Gothic"/>
          <w:b/>
          <w:bCs/>
          <w:sz w:val="14"/>
          <w:szCs w:val="14"/>
        </w:rPr>
      </w:r>
      <w:r w:rsidR="00311BFB">
        <w:rPr>
          <w:rFonts w:cs="Century Gothic"/>
          <w:b/>
          <w:bCs/>
          <w:sz w:val="14"/>
          <w:szCs w:val="14"/>
        </w:rPr>
        <w:fldChar w:fldCharType="separate"/>
      </w:r>
      <w:r w:rsidRPr="00005A26">
        <w:rPr>
          <w:rFonts w:cs="Century Gothic"/>
          <w:b/>
          <w:bCs/>
          <w:sz w:val="14"/>
          <w:szCs w:val="14"/>
        </w:rPr>
        <w:fldChar w:fldCharType="end"/>
      </w:r>
      <w:r w:rsidRPr="00005A26">
        <w:rPr>
          <w:rFonts w:cs="Century Gothic"/>
          <w:b/>
          <w:bCs/>
          <w:sz w:val="14"/>
          <w:szCs w:val="14"/>
        </w:rPr>
        <w:t xml:space="preserve"> dużym przedsiębiorstwem</w:t>
      </w:r>
    </w:p>
    <w:p w14:paraId="376D5CBA" w14:textId="77777777" w:rsidR="00005A26" w:rsidRPr="00005A26" w:rsidRDefault="00005A26" w:rsidP="00005A26">
      <w:pPr>
        <w:ind w:left="2835" w:hanging="2475"/>
        <w:jc w:val="both"/>
        <w:rPr>
          <w:sz w:val="14"/>
          <w:szCs w:val="14"/>
        </w:rPr>
      </w:pPr>
    </w:p>
    <w:p w14:paraId="798B27F4" w14:textId="77777777" w:rsidR="00005A26" w:rsidRPr="00005A26" w:rsidRDefault="00005A26" w:rsidP="00005A26">
      <w:pPr>
        <w:widowControl/>
        <w:numPr>
          <w:ilvl w:val="0"/>
          <w:numId w:val="57"/>
        </w:numPr>
        <w:autoSpaceDE/>
        <w:autoSpaceDN/>
        <w:adjustRightInd/>
        <w:spacing w:after="60"/>
        <w:ind w:left="357" w:hanging="357"/>
        <w:jc w:val="both"/>
        <w:rPr>
          <w:rFonts w:cs="Century Gothic"/>
          <w:sz w:val="14"/>
          <w:szCs w:val="14"/>
        </w:rPr>
      </w:pPr>
      <w:r w:rsidRPr="00005A26">
        <w:rPr>
          <w:rFonts w:cs="Century Gothic"/>
          <w:sz w:val="14"/>
          <w:szCs w:val="14"/>
        </w:rPr>
        <w:t>Oświadczam(y), że oferta nie zawiera/ zawiera (</w:t>
      </w:r>
      <w:r w:rsidRPr="00005A26">
        <w:rPr>
          <w:rFonts w:cs="Century Gothic"/>
          <w:b/>
          <w:bCs/>
          <w:i/>
          <w:iCs/>
          <w:sz w:val="14"/>
          <w:szCs w:val="14"/>
        </w:rPr>
        <w:t>niepotrzebne skreślić</w:t>
      </w:r>
      <w:r w:rsidRPr="00005A26">
        <w:rPr>
          <w:rFonts w:cs="Century Gothic"/>
          <w:sz w:val="14"/>
          <w:szCs w:val="14"/>
        </w:rPr>
        <w:t>) informacji stanowiących tajemnicę przedsiębiorstwa w rozumieniu przepisów o zwalczaniu nieuczciwej konkurencji. Informacje takie zawarte są w następujących dokumentach: .............................................................</w:t>
      </w:r>
      <w:r w:rsidR="000048AC">
        <w:rPr>
          <w:rFonts w:cs="Century Gothic"/>
          <w:sz w:val="14"/>
          <w:szCs w:val="14"/>
        </w:rPr>
        <w:t>.....................................................................................</w:t>
      </w:r>
      <w:r w:rsidRPr="00005A26">
        <w:rPr>
          <w:rFonts w:cs="Century Gothic"/>
          <w:sz w:val="14"/>
          <w:szCs w:val="14"/>
        </w:rPr>
        <w:t>....................</w:t>
      </w:r>
    </w:p>
    <w:p w14:paraId="6A88BA6B" w14:textId="6AFED6FA" w:rsidR="00005A26" w:rsidRPr="003A3E38" w:rsidRDefault="00005A26" w:rsidP="00005A26">
      <w:pPr>
        <w:widowControl/>
        <w:numPr>
          <w:ilvl w:val="0"/>
          <w:numId w:val="57"/>
        </w:numPr>
        <w:autoSpaceDE/>
        <w:autoSpaceDN/>
        <w:adjustRightInd/>
        <w:spacing w:after="60"/>
        <w:ind w:left="357" w:hanging="357"/>
        <w:jc w:val="both"/>
        <w:rPr>
          <w:rFonts w:cs="Century Gothic"/>
          <w:sz w:val="14"/>
          <w:szCs w:val="14"/>
        </w:rPr>
      </w:pPr>
      <w:r w:rsidRPr="00005A26">
        <w:rPr>
          <w:rFonts w:cs="Calibri"/>
          <w:sz w:val="14"/>
          <w:szCs w:val="14"/>
        </w:rPr>
        <w:t>Oświadczam(y) że wypełniłem (</w:t>
      </w:r>
      <w:proofErr w:type="spellStart"/>
      <w:r w:rsidRPr="00005A26">
        <w:rPr>
          <w:rFonts w:cs="Calibri"/>
          <w:sz w:val="14"/>
          <w:szCs w:val="14"/>
        </w:rPr>
        <w:t>śmy</w:t>
      </w:r>
      <w:proofErr w:type="spellEnd"/>
      <w:r w:rsidRPr="00005A26">
        <w:rPr>
          <w:rFonts w:cs="Calibri"/>
          <w:sz w:val="14"/>
          <w:szCs w:val="14"/>
        </w:rPr>
        <w:t>) obowiązki informacyjne przewidziane w art. 13 lub art. 14 RODO</w:t>
      </w:r>
      <w:r w:rsidRPr="00005A26">
        <w:rPr>
          <w:rStyle w:val="Odwoanieprzypisudolnego"/>
          <w:rFonts w:cs="Calibri"/>
          <w:sz w:val="14"/>
          <w:szCs w:val="14"/>
        </w:rPr>
        <w:footnoteReference w:id="1"/>
      </w:r>
      <w:r w:rsidRPr="00005A26">
        <w:rPr>
          <w:rFonts w:cs="Calibri"/>
          <w:sz w:val="14"/>
          <w:szCs w:val="14"/>
        </w:rPr>
        <w:t>wobec osób fizycznych, od których dane osobowe bezpośrednio lub pośrednio pozyskałem celu ubiegania się o udzielenie zamówienia</w:t>
      </w:r>
      <w:r w:rsidR="006B5F41">
        <w:rPr>
          <w:rFonts w:cs="Calibri"/>
          <w:sz w:val="14"/>
          <w:szCs w:val="14"/>
        </w:rPr>
        <w:t xml:space="preserve"> publicznego w niniejszym zapytaniu ofertowym</w:t>
      </w:r>
      <w:r w:rsidRPr="00005A26">
        <w:rPr>
          <w:rFonts w:cs="Calibri"/>
          <w:sz w:val="14"/>
          <w:szCs w:val="14"/>
        </w:rPr>
        <w:t>.</w:t>
      </w:r>
      <w:r w:rsidRPr="00005A26">
        <w:rPr>
          <w:rStyle w:val="Odwoanieprzypisudolnego"/>
          <w:rFonts w:cs="Calibri"/>
          <w:sz w:val="14"/>
          <w:szCs w:val="14"/>
        </w:rPr>
        <w:footnoteReference w:id="2"/>
      </w:r>
    </w:p>
    <w:p w14:paraId="4D8A36F8" w14:textId="0AD72E07" w:rsidR="003A3E38" w:rsidRPr="003A3E38" w:rsidRDefault="003A3E38" w:rsidP="00005A26">
      <w:pPr>
        <w:widowControl/>
        <w:numPr>
          <w:ilvl w:val="0"/>
          <w:numId w:val="57"/>
        </w:numPr>
        <w:autoSpaceDE/>
        <w:autoSpaceDN/>
        <w:adjustRightInd/>
        <w:spacing w:after="60"/>
        <w:ind w:left="357" w:hanging="357"/>
        <w:jc w:val="both"/>
        <w:rPr>
          <w:rFonts w:cs="Century Gothic"/>
          <w:sz w:val="14"/>
          <w:szCs w:val="14"/>
        </w:rPr>
      </w:pPr>
      <w:r>
        <w:rPr>
          <w:rFonts w:cs="Calibri"/>
          <w:sz w:val="14"/>
          <w:szCs w:val="14"/>
        </w:rPr>
        <w:t>Zapoznałem(liśmy) się z warunkami zamówienia, które w pełni akceptujemy i nie wnosimy do nich zastrzeżeń,</w:t>
      </w:r>
    </w:p>
    <w:p w14:paraId="3FD5202D" w14:textId="3D2EB72F" w:rsidR="003A3E38" w:rsidRPr="00005A26" w:rsidRDefault="003A3E38" w:rsidP="00005A26">
      <w:pPr>
        <w:widowControl/>
        <w:numPr>
          <w:ilvl w:val="0"/>
          <w:numId w:val="57"/>
        </w:numPr>
        <w:autoSpaceDE/>
        <w:autoSpaceDN/>
        <w:adjustRightInd/>
        <w:spacing w:after="60"/>
        <w:ind w:left="357" w:hanging="357"/>
        <w:jc w:val="both"/>
        <w:rPr>
          <w:rFonts w:cs="Century Gothic"/>
          <w:sz w:val="14"/>
          <w:szCs w:val="14"/>
        </w:rPr>
      </w:pPr>
      <w:r>
        <w:rPr>
          <w:rFonts w:cs="Century Gothic"/>
          <w:sz w:val="14"/>
          <w:szCs w:val="14"/>
        </w:rPr>
        <w:t>W przypadku wyboru mojej/naszej oferty zobowiązujemy się do podpisania umowy na warunkach określonych przez Zamawiającego,</w:t>
      </w:r>
    </w:p>
    <w:p w14:paraId="1A64819A" w14:textId="3B119975" w:rsidR="00005A26" w:rsidRPr="00005A26" w:rsidRDefault="006B5F41" w:rsidP="00005A26">
      <w:pPr>
        <w:widowControl/>
        <w:numPr>
          <w:ilvl w:val="0"/>
          <w:numId w:val="57"/>
        </w:numPr>
        <w:autoSpaceDE/>
        <w:autoSpaceDN/>
        <w:adjustRightInd/>
        <w:spacing w:after="60"/>
        <w:ind w:left="357" w:hanging="357"/>
        <w:jc w:val="both"/>
        <w:rPr>
          <w:rFonts w:cs="Century Gothic"/>
          <w:sz w:val="14"/>
          <w:szCs w:val="14"/>
        </w:rPr>
      </w:pPr>
      <w:r>
        <w:rPr>
          <w:rFonts w:cs="Century Gothic"/>
          <w:sz w:val="14"/>
          <w:szCs w:val="14"/>
        </w:rPr>
        <w:t>Zamawiający samodzielnie pobierze</w:t>
      </w:r>
      <w:r w:rsidR="00A843F8">
        <w:rPr>
          <w:rFonts w:cs="Century Gothic"/>
          <w:sz w:val="14"/>
          <w:szCs w:val="14"/>
        </w:rPr>
        <w:t xml:space="preserve"> </w:t>
      </w:r>
      <w:r w:rsidR="00005A26" w:rsidRPr="00005A26">
        <w:rPr>
          <w:rFonts w:cs="Century Gothic"/>
          <w:sz w:val="14"/>
          <w:szCs w:val="14"/>
        </w:rPr>
        <w:t>wymagane przez niego dokumenty</w:t>
      </w:r>
      <w:r>
        <w:rPr>
          <w:rFonts w:cs="Century Gothic"/>
          <w:sz w:val="14"/>
          <w:szCs w:val="14"/>
        </w:rPr>
        <w:t xml:space="preserve"> rejestrowe </w:t>
      </w:r>
      <w:r w:rsidR="00005A26" w:rsidRPr="00005A26">
        <w:rPr>
          <w:rFonts w:cs="Century Gothic"/>
          <w:sz w:val="14"/>
          <w:szCs w:val="14"/>
        </w:rPr>
        <w:t>tj. ……………....</w:t>
      </w:r>
      <w:r>
        <w:rPr>
          <w:rFonts w:cs="Century Gothic"/>
          <w:sz w:val="14"/>
          <w:szCs w:val="14"/>
        </w:rPr>
        <w:t>.........…………</w:t>
      </w:r>
      <w:r w:rsidR="00005A26" w:rsidRPr="00005A26">
        <w:rPr>
          <w:rFonts w:cs="Century Gothic"/>
          <w:sz w:val="14"/>
          <w:szCs w:val="14"/>
        </w:rPr>
        <w:t xml:space="preserve"> (należy podać jakie dokumenty Zamawiający może samodzielnie po</w:t>
      </w:r>
      <w:r w:rsidR="00A843F8">
        <w:rPr>
          <w:rFonts w:cs="Century Gothic"/>
          <w:sz w:val="14"/>
          <w:szCs w:val="14"/>
        </w:rPr>
        <w:t xml:space="preserve">brać np. KRS, </w:t>
      </w:r>
      <w:proofErr w:type="spellStart"/>
      <w:r w:rsidR="00A843F8">
        <w:rPr>
          <w:rFonts w:cs="Century Gothic"/>
          <w:sz w:val="14"/>
          <w:szCs w:val="14"/>
        </w:rPr>
        <w:t>CEiDG</w:t>
      </w:r>
      <w:proofErr w:type="spellEnd"/>
      <w:r w:rsidR="00A843F8">
        <w:rPr>
          <w:rFonts w:cs="Century Gothic"/>
          <w:sz w:val="14"/>
          <w:szCs w:val="14"/>
        </w:rPr>
        <w:t>). Powyższe</w:t>
      </w:r>
      <w:r w:rsidR="00005A26" w:rsidRPr="00005A26">
        <w:rPr>
          <w:rFonts w:cs="Century Gothic"/>
          <w:sz w:val="14"/>
          <w:szCs w:val="14"/>
        </w:rPr>
        <w:t xml:space="preserve"> dokumenty Zamawiający pobiera z ogólnodostępnej i bezpłatnej bazy danych pod adresem internetowy</w:t>
      </w:r>
      <w:r w:rsidR="00A843F8">
        <w:rPr>
          <w:rFonts w:cs="Century Gothic"/>
          <w:sz w:val="14"/>
          <w:szCs w:val="14"/>
        </w:rPr>
        <w:t>m</w:t>
      </w:r>
      <w:r w:rsidR="00005A26" w:rsidRPr="00005A26">
        <w:rPr>
          <w:rFonts w:cs="Century Gothic"/>
          <w:sz w:val="14"/>
          <w:szCs w:val="14"/>
        </w:rPr>
        <w:t xml:space="preserve">: …………………………….......................... w przypadku Wykonawców mających siedzibę w Polsce: </w:t>
      </w:r>
    </w:p>
    <w:p w14:paraId="1CCCA58C" w14:textId="77777777" w:rsidR="00005A26" w:rsidRPr="00005A26" w:rsidRDefault="00005A26" w:rsidP="00005A26">
      <w:pPr>
        <w:ind w:left="2835" w:hanging="2475"/>
        <w:jc w:val="both"/>
        <w:rPr>
          <w:rFonts w:cs="Century Gothic"/>
          <w:b/>
          <w:bCs/>
          <w:sz w:val="14"/>
          <w:szCs w:val="14"/>
        </w:rPr>
      </w:pPr>
      <w:r w:rsidRPr="00005A26">
        <w:rPr>
          <w:rFonts w:cs="Century Gothic"/>
          <w:b/>
          <w:bCs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05A26">
        <w:rPr>
          <w:rFonts w:cs="Century Gothic"/>
          <w:b/>
          <w:bCs/>
          <w:sz w:val="14"/>
          <w:szCs w:val="14"/>
        </w:rPr>
        <w:instrText xml:space="preserve"> FORMCHECKBOX </w:instrText>
      </w:r>
      <w:r w:rsidR="00311BFB">
        <w:rPr>
          <w:rFonts w:cs="Century Gothic"/>
          <w:b/>
          <w:bCs/>
          <w:sz w:val="14"/>
          <w:szCs w:val="14"/>
        </w:rPr>
      </w:r>
      <w:r w:rsidR="00311BFB">
        <w:rPr>
          <w:rFonts w:cs="Century Gothic"/>
          <w:b/>
          <w:bCs/>
          <w:sz w:val="14"/>
          <w:szCs w:val="14"/>
        </w:rPr>
        <w:fldChar w:fldCharType="separate"/>
      </w:r>
      <w:r w:rsidRPr="00005A26">
        <w:rPr>
          <w:rFonts w:cs="Century Gothic"/>
          <w:b/>
          <w:bCs/>
          <w:sz w:val="14"/>
          <w:szCs w:val="14"/>
        </w:rPr>
        <w:fldChar w:fldCharType="end"/>
      </w:r>
      <w:hyperlink r:id="rId8" w:history="1">
        <w:r w:rsidRPr="00005A26">
          <w:rPr>
            <w:rStyle w:val="Hipercze"/>
            <w:rFonts w:cs="Century Gothic"/>
            <w:b/>
            <w:bCs/>
            <w:sz w:val="14"/>
            <w:szCs w:val="14"/>
          </w:rPr>
          <w:t>https://ems.ms.gov.pl/krs/wyszukiwaniepodmiotu?t:lb=t</w:t>
        </w:r>
      </w:hyperlink>
      <w:r w:rsidRPr="00005A26">
        <w:rPr>
          <w:rFonts w:cs="Century Gothic"/>
          <w:b/>
          <w:bCs/>
          <w:sz w:val="14"/>
          <w:szCs w:val="14"/>
        </w:rPr>
        <w:t xml:space="preserve">, </w:t>
      </w:r>
    </w:p>
    <w:p w14:paraId="71F7B2F7" w14:textId="77777777" w:rsidR="00005A26" w:rsidRPr="00005A26" w:rsidRDefault="00005A26" w:rsidP="00005A26">
      <w:pPr>
        <w:ind w:left="2835" w:hanging="2475"/>
        <w:jc w:val="both"/>
        <w:rPr>
          <w:rFonts w:cs="Century Gothic"/>
          <w:b/>
          <w:bCs/>
          <w:sz w:val="14"/>
          <w:szCs w:val="14"/>
        </w:rPr>
      </w:pPr>
    </w:p>
    <w:p w14:paraId="46999608" w14:textId="3D9DC7DF" w:rsidR="00005A26" w:rsidRDefault="00005A26" w:rsidP="00005A26">
      <w:pPr>
        <w:spacing w:after="60"/>
        <w:ind w:left="357"/>
        <w:jc w:val="both"/>
        <w:rPr>
          <w:rStyle w:val="Hipercze"/>
          <w:rFonts w:cs="Century Gothic"/>
          <w:b/>
          <w:bCs/>
          <w:sz w:val="14"/>
          <w:szCs w:val="14"/>
        </w:rPr>
      </w:pPr>
      <w:r w:rsidRPr="00005A26">
        <w:rPr>
          <w:rFonts w:cs="Century Gothic"/>
          <w:b/>
          <w:bCs/>
          <w:sz w:val="14"/>
          <w:szCs w:val="1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05A26">
        <w:rPr>
          <w:rFonts w:cs="Century Gothic"/>
          <w:b/>
          <w:bCs/>
          <w:sz w:val="14"/>
          <w:szCs w:val="14"/>
        </w:rPr>
        <w:instrText xml:space="preserve"> FORMCHECKBOX </w:instrText>
      </w:r>
      <w:r w:rsidR="00311BFB">
        <w:rPr>
          <w:rFonts w:cs="Century Gothic"/>
          <w:b/>
          <w:bCs/>
          <w:sz w:val="14"/>
          <w:szCs w:val="14"/>
        </w:rPr>
      </w:r>
      <w:r w:rsidR="00311BFB">
        <w:rPr>
          <w:rFonts w:cs="Century Gothic"/>
          <w:b/>
          <w:bCs/>
          <w:sz w:val="14"/>
          <w:szCs w:val="14"/>
        </w:rPr>
        <w:fldChar w:fldCharType="separate"/>
      </w:r>
      <w:r w:rsidRPr="00005A26">
        <w:rPr>
          <w:rFonts w:cs="Century Gothic"/>
          <w:b/>
          <w:bCs/>
          <w:sz w:val="14"/>
          <w:szCs w:val="14"/>
        </w:rPr>
        <w:fldChar w:fldCharType="end"/>
      </w:r>
      <w:hyperlink r:id="rId9" w:history="1">
        <w:r w:rsidRPr="00005A26">
          <w:rPr>
            <w:rStyle w:val="Hipercze"/>
            <w:rFonts w:cs="Century Gothic"/>
            <w:b/>
            <w:bCs/>
            <w:sz w:val="14"/>
            <w:szCs w:val="14"/>
          </w:rPr>
          <w:t>https://prod.ceidg.gov.pl</w:t>
        </w:r>
      </w:hyperlink>
    </w:p>
    <w:p w14:paraId="69099DA3" w14:textId="4A86509D" w:rsidR="003A3E38" w:rsidRPr="003A3E38" w:rsidRDefault="003A3E38" w:rsidP="003A3E38">
      <w:pPr>
        <w:spacing w:after="60"/>
        <w:jc w:val="both"/>
        <w:rPr>
          <w:rFonts w:cs="Century Gothic"/>
          <w:sz w:val="14"/>
          <w:szCs w:val="14"/>
        </w:rPr>
      </w:pPr>
    </w:p>
    <w:p w14:paraId="407A9D68" w14:textId="2428CC35" w:rsidR="00005A26" w:rsidRPr="00005A26" w:rsidRDefault="00005A26" w:rsidP="00005A26">
      <w:pPr>
        <w:pStyle w:val="Tekstpodstawowy3"/>
        <w:spacing w:line="360" w:lineRule="auto"/>
        <w:rPr>
          <w:rFonts w:cs="Tahoma"/>
          <w:b/>
          <w:sz w:val="14"/>
          <w:szCs w:val="14"/>
        </w:rPr>
      </w:pPr>
    </w:p>
    <w:p w14:paraId="3AF56896" w14:textId="77777777" w:rsidR="00005A26" w:rsidRPr="00005A26" w:rsidRDefault="00005A26" w:rsidP="00005A26">
      <w:pPr>
        <w:spacing w:line="360" w:lineRule="auto"/>
        <w:rPr>
          <w:rFonts w:ascii="Arial Narrow" w:hAnsi="Arial Narrow" w:cs="Tahoma"/>
          <w:sz w:val="14"/>
          <w:szCs w:val="14"/>
        </w:rPr>
      </w:pPr>
    </w:p>
    <w:p w14:paraId="6076C363" w14:textId="0F62EEF8" w:rsidR="00D2129E" w:rsidRDefault="00D2129E" w:rsidP="00740818">
      <w:pPr>
        <w:pStyle w:val="Style26"/>
        <w:widowControl/>
        <w:tabs>
          <w:tab w:val="left" w:leader="dot" w:pos="3389"/>
        </w:tabs>
        <w:jc w:val="left"/>
        <w:rPr>
          <w:rStyle w:val="FontStyle62"/>
        </w:rPr>
      </w:pPr>
    </w:p>
    <w:p w14:paraId="47329869" w14:textId="77777777" w:rsidR="00740818" w:rsidRDefault="00740818" w:rsidP="000048AC">
      <w:pPr>
        <w:pStyle w:val="Style26"/>
        <w:widowControl/>
        <w:tabs>
          <w:tab w:val="left" w:leader="dot" w:pos="0"/>
        </w:tabs>
        <w:jc w:val="left"/>
        <w:rPr>
          <w:rStyle w:val="FontStyle62"/>
        </w:rPr>
        <w:sectPr w:rsidR="00740818">
          <w:headerReference w:type="default" r:id="rId10"/>
          <w:footerReference w:type="even" r:id="rId11"/>
          <w:footerReference w:type="default" r:id="rId12"/>
          <w:pgSz w:w="11905" w:h="16837"/>
          <w:pgMar w:top="709" w:right="1025" w:bottom="767" w:left="992" w:header="708" w:footer="708" w:gutter="0"/>
          <w:cols w:space="60"/>
          <w:noEndnote/>
        </w:sectPr>
      </w:pPr>
      <w:r>
        <w:rPr>
          <w:rStyle w:val="FontStyle62"/>
        </w:rPr>
        <w:t xml:space="preserve">…………………………………………………………………………………….       </w:t>
      </w:r>
      <w:r w:rsidR="000048AC">
        <w:rPr>
          <w:rStyle w:val="FontStyle62"/>
        </w:rPr>
        <w:t xml:space="preserve"> </w:t>
      </w:r>
      <w:r>
        <w:rPr>
          <w:rStyle w:val="FontStyle62"/>
        </w:rPr>
        <w:t xml:space="preserve">  </w:t>
      </w:r>
      <w:r w:rsidR="00593A1C">
        <w:rPr>
          <w:rStyle w:val="FontStyle62"/>
        </w:rPr>
        <w:t xml:space="preserve">data: </w:t>
      </w:r>
      <w:r w:rsidR="000048AC">
        <w:rPr>
          <w:rStyle w:val="FontStyle62"/>
        </w:rPr>
        <w:t>………………………………………………………………………….</w:t>
      </w:r>
      <w:r>
        <w:rPr>
          <w:rStyle w:val="FontStyle62"/>
        </w:rPr>
        <w:t xml:space="preserve">                                                                                    </w:t>
      </w:r>
    </w:p>
    <w:p w14:paraId="7B0DE01D" w14:textId="77777777" w:rsidR="00D2129E" w:rsidRDefault="000048AC" w:rsidP="000048AC">
      <w:pPr>
        <w:pStyle w:val="Style32"/>
        <w:widowControl/>
        <w:jc w:val="left"/>
        <w:rPr>
          <w:rStyle w:val="FontStyle73"/>
        </w:rPr>
      </w:pPr>
      <w:r>
        <w:rPr>
          <w:rStyle w:val="FontStyle73"/>
        </w:rPr>
        <w:t xml:space="preserve">            </w:t>
      </w:r>
      <w:r w:rsidR="002C2728">
        <w:rPr>
          <w:rStyle w:val="FontStyle73"/>
        </w:rPr>
        <w:t xml:space="preserve">{pieczęć i </w:t>
      </w:r>
      <w:r w:rsidR="00F77B10">
        <w:rPr>
          <w:rStyle w:val="FontStyle73"/>
        </w:rPr>
        <w:t>podpis</w:t>
      </w:r>
      <w:r w:rsidR="00597786">
        <w:rPr>
          <w:rStyle w:val="FontStyle73"/>
        </w:rPr>
        <w:t xml:space="preserve"> /</w:t>
      </w:r>
      <w:r w:rsidR="002C2728">
        <w:rPr>
          <w:rStyle w:val="FontStyle73"/>
        </w:rPr>
        <w:t xml:space="preserve">y] </w:t>
      </w:r>
      <w:r w:rsidR="00597786">
        <w:rPr>
          <w:rStyle w:val="FontStyle73"/>
        </w:rPr>
        <w:t>osób</w:t>
      </w:r>
      <w:r w:rsidR="002C2728">
        <w:rPr>
          <w:rStyle w:val="FontStyle73"/>
        </w:rPr>
        <w:t xml:space="preserve"> uprawnionych</w:t>
      </w:r>
      <w:r w:rsidR="00740818">
        <w:rPr>
          <w:rStyle w:val="FontStyle73"/>
        </w:rPr>
        <w:t xml:space="preserve">      </w:t>
      </w:r>
      <w:r>
        <w:rPr>
          <w:rStyle w:val="FontStyle73"/>
        </w:rPr>
        <w:t xml:space="preserve">   </w:t>
      </w:r>
      <w:r w:rsidR="00593A1C">
        <w:rPr>
          <w:rStyle w:val="FontStyle73"/>
        </w:rPr>
        <w:t xml:space="preserve">              </w:t>
      </w:r>
      <w:r>
        <w:rPr>
          <w:rStyle w:val="FontStyle73"/>
        </w:rPr>
        <w:t xml:space="preserve">                      </w:t>
      </w:r>
      <w:r w:rsidR="00740818">
        <w:rPr>
          <w:rStyle w:val="FontStyle73"/>
        </w:rPr>
        <w:t xml:space="preserve">                                     </w:t>
      </w:r>
    </w:p>
    <w:p w14:paraId="5E5BAEEC" w14:textId="1459AF3D" w:rsidR="00D2129E" w:rsidRDefault="000048AC" w:rsidP="00593A1C">
      <w:pPr>
        <w:pStyle w:val="Style32"/>
        <w:widowControl/>
        <w:spacing w:before="24"/>
        <w:rPr>
          <w:rStyle w:val="FontStyle71"/>
        </w:rPr>
        <w:sectPr w:rsidR="00D2129E">
          <w:headerReference w:type="even" r:id="rId13"/>
          <w:headerReference w:type="default" r:id="rId14"/>
          <w:footerReference w:type="even" r:id="rId15"/>
          <w:footerReference w:type="default" r:id="rId16"/>
          <w:type w:val="continuous"/>
          <w:pgSz w:w="11905" w:h="16837"/>
          <w:pgMar w:top="963" w:right="5152" w:bottom="1440" w:left="1021" w:header="708" w:footer="708" w:gutter="0"/>
          <w:cols w:num="2" w:space="708" w:equalWidth="0">
            <w:col w:w="3283" w:space="1728"/>
            <w:col w:w="720"/>
          </w:cols>
          <w:noEndnote/>
        </w:sectPr>
      </w:pPr>
      <w:r>
        <w:rPr>
          <w:rStyle w:val="FontStyle71"/>
        </w:rPr>
        <w:t xml:space="preserve">      </w:t>
      </w:r>
      <w:r w:rsidR="002C2728">
        <w:rPr>
          <w:rStyle w:val="FontStyle71"/>
        </w:rPr>
        <w:t xml:space="preserve">do </w:t>
      </w:r>
      <w:r w:rsidR="002C2728">
        <w:rPr>
          <w:rStyle w:val="FontStyle73"/>
        </w:rPr>
        <w:t xml:space="preserve">reprezentacji wykonawcy lub </w:t>
      </w:r>
      <w:r w:rsidR="002C2728">
        <w:rPr>
          <w:rStyle w:val="FontStyle71"/>
        </w:rPr>
        <w:t>pełnomocnika</w:t>
      </w:r>
      <w:r>
        <w:rPr>
          <w:rStyle w:val="FontStyle71"/>
        </w:rPr>
        <w:t>)</w:t>
      </w:r>
      <w:r w:rsidR="00CC7F3A">
        <w:rPr>
          <w:rStyle w:val="FontStyle71"/>
        </w:rPr>
        <w:t xml:space="preserve">         </w:t>
      </w:r>
    </w:p>
    <w:p w14:paraId="7E526D45" w14:textId="77777777" w:rsidR="006B350F" w:rsidRDefault="006B350F" w:rsidP="00EC6C70">
      <w:pPr>
        <w:pStyle w:val="Style42"/>
        <w:widowControl/>
        <w:spacing w:line="221" w:lineRule="exact"/>
        <w:ind w:firstLine="0"/>
        <w:jc w:val="both"/>
        <w:rPr>
          <w:rStyle w:val="FontStyle63"/>
          <w:sz w:val="16"/>
          <w:szCs w:val="16"/>
        </w:rPr>
      </w:pPr>
    </w:p>
    <w:sectPr w:rsidR="006B350F" w:rsidSect="00E51E8C">
      <w:headerReference w:type="even" r:id="rId17"/>
      <w:headerReference w:type="default" r:id="rId18"/>
      <w:footerReference w:type="even" r:id="rId19"/>
      <w:footerReference w:type="default" r:id="rId20"/>
      <w:pgSz w:w="11905" w:h="16837"/>
      <w:pgMar w:top="838" w:right="1025" w:bottom="1440" w:left="1030" w:header="708" w:footer="708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E63B9" w14:textId="77777777" w:rsidR="00821D96" w:rsidRDefault="00821D96">
      <w:r>
        <w:separator/>
      </w:r>
    </w:p>
  </w:endnote>
  <w:endnote w:type="continuationSeparator" w:id="0">
    <w:p w14:paraId="2774734D" w14:textId="77777777" w:rsidR="00821D96" w:rsidRDefault="0082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9242B" w14:textId="77777777" w:rsidR="00821D96" w:rsidRDefault="00821D96">
    <w:pPr>
      <w:pStyle w:val="Style16"/>
      <w:widowControl/>
      <w:ind w:left="4450"/>
      <w:jc w:val="both"/>
      <w:rPr>
        <w:rStyle w:val="FontStyle65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40DF1" w14:textId="77777777" w:rsidR="00821D96" w:rsidRPr="00415563" w:rsidRDefault="00821D96" w:rsidP="00311BFB">
    <w:pPr>
      <w:pStyle w:val="Style16"/>
      <w:widowControl/>
      <w:ind w:left="4450"/>
      <w:jc w:val="center"/>
      <w:rPr>
        <w:rStyle w:val="FontStyle65"/>
        <w:rFonts w:asciiTheme="majorHAnsi" w:hAnsiTheme="majorHAnsi"/>
        <w:b w:val="0"/>
        <w:sz w:val="16"/>
        <w:szCs w:val="16"/>
      </w:rPr>
    </w:pPr>
    <w:r w:rsidRPr="00415563">
      <w:rPr>
        <w:rStyle w:val="FontStyle65"/>
        <w:rFonts w:asciiTheme="majorHAnsi" w:hAnsiTheme="maj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956B3" wp14:editId="00FFDAB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70A61B92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938953 [1614]" strokeweight="1.25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50E07" w14:textId="77777777" w:rsidR="00821D96" w:rsidRDefault="00821D96">
    <w:pPr>
      <w:pStyle w:val="Style14"/>
      <w:widowControl/>
      <w:spacing w:line="240" w:lineRule="auto"/>
      <w:ind w:left="4406" w:right="-4195"/>
      <w:jc w:val="both"/>
      <w:rPr>
        <w:rStyle w:val="FontStyle63"/>
      </w:rPr>
    </w:pPr>
    <w:r>
      <w:rPr>
        <w:rStyle w:val="FontStyle63"/>
      </w:rPr>
      <w:t>Strona 1?z31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A136D" w14:textId="77777777" w:rsidR="00821D96" w:rsidRDefault="00821D96">
    <w:pPr>
      <w:pStyle w:val="Style14"/>
      <w:widowControl/>
      <w:spacing w:line="240" w:lineRule="auto"/>
      <w:ind w:left="4406" w:right="-4195"/>
      <w:jc w:val="both"/>
      <w:rPr>
        <w:rStyle w:val="FontStyle63"/>
      </w:rPr>
    </w:pPr>
    <w:r>
      <w:rPr>
        <w:rStyle w:val="FontStyle63"/>
      </w:rPr>
      <w:t>Strona 1?z31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8CD14" w14:textId="77777777" w:rsidR="00821D96" w:rsidRPr="00851A95" w:rsidRDefault="00821D96" w:rsidP="00851A95">
    <w:pPr>
      <w:pStyle w:val="Stopka"/>
      <w:rPr>
        <w:rFonts w:asciiTheme="majorHAnsi" w:eastAsiaTheme="majorEastAsia" w:hAnsiTheme="majorHAnsi" w:cstheme="majorBidi"/>
        <w:sz w:val="14"/>
        <w:szCs w:val="14"/>
      </w:rPr>
    </w:pPr>
  </w:p>
  <w:p w14:paraId="0A305495" w14:textId="77777777" w:rsidR="00821D96" w:rsidRPr="00851A95" w:rsidRDefault="00821D96" w:rsidP="00851A95">
    <w:pPr>
      <w:pStyle w:val="Stopka"/>
      <w:rPr>
        <w:rStyle w:val="FontStyle65"/>
        <w:rFonts w:asciiTheme="minorHAnsi" w:hAnsiTheme="minorHAnsi" w:cs="Times New Roman"/>
        <w:b w:val="0"/>
        <w:bCs w:val="0"/>
        <w:sz w:val="22"/>
        <w:szCs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B9978" w14:textId="77777777" w:rsidR="00821D96" w:rsidRPr="00E51E8C" w:rsidRDefault="00821D96" w:rsidP="00E51E8C">
    <w:pPr>
      <w:pStyle w:val="Stopka"/>
      <w:jc w:val="right"/>
      <w:rPr>
        <w:rStyle w:val="FontStyle65"/>
        <w:rFonts w:asciiTheme="majorHAnsi" w:hAnsiTheme="majorHAnsi" w:cs="Times New Roman"/>
        <w:b w:val="0"/>
        <w:bCs w:val="0"/>
        <w:sz w:val="16"/>
        <w:szCs w:val="16"/>
      </w:rPr>
    </w:pPr>
    <w:r w:rsidRPr="00E51E8C">
      <w:rPr>
        <w:rStyle w:val="FontStyle65"/>
        <w:rFonts w:asciiTheme="minorHAnsi" w:hAnsiTheme="minorHAnsi" w:cs="Times New Roman"/>
        <w:b w:val="0"/>
        <w:bCs w:val="0"/>
        <w:noProof/>
        <w:color w:val="4F81BD" w:themeColor="accent1"/>
        <w:sz w:val="22"/>
        <w:szCs w:val="2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753440" wp14:editId="156282C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5" name="Prostoką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71958878" id="Prostokąt 5" o:spid="_x0000_s1026" style="position:absolute;margin-left:0;margin-top:0;width:579.9pt;height:750.3pt;z-index:25166336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" filled="f" strokecolor="#938953 [1614]" strokeweight="1.25pt">
              <w10:wrap anchorx="page" anchory="page"/>
            </v:rect>
          </w:pict>
        </mc:Fallback>
      </mc:AlternateContent>
    </w:r>
    <w:r w:rsidRPr="00E51E8C">
      <w:rPr>
        <w:rStyle w:val="FontStyle65"/>
        <w:rFonts w:asciiTheme="minorHAnsi" w:hAnsiTheme="minorHAnsi" w:cs="Times New Roman"/>
        <w:b w:val="0"/>
        <w:bCs w:val="0"/>
        <w:color w:val="4F81BD" w:themeColor="accent1"/>
        <w:sz w:val="22"/>
        <w:szCs w:val="22"/>
      </w:rPr>
      <w:t xml:space="preserve"> </w:t>
    </w:r>
    <w:r w:rsidRPr="00E51E8C">
      <w:rPr>
        <w:rStyle w:val="FontStyle65"/>
        <w:rFonts w:asciiTheme="majorHAnsi" w:eastAsiaTheme="majorEastAsia" w:hAnsiTheme="majorHAnsi" w:cstheme="majorBidi"/>
        <w:b w:val="0"/>
        <w:bCs w:val="0"/>
        <w:sz w:val="16"/>
        <w:szCs w:val="16"/>
      </w:rPr>
      <w:t xml:space="preserve">str. </w:t>
    </w:r>
    <w:r w:rsidRPr="00E51E8C">
      <w:rPr>
        <w:rStyle w:val="FontStyle65"/>
        <w:rFonts w:asciiTheme="majorHAnsi" w:hAnsiTheme="majorHAnsi" w:cs="Times New Roman"/>
        <w:b w:val="0"/>
        <w:bCs w:val="0"/>
        <w:sz w:val="16"/>
        <w:szCs w:val="16"/>
      </w:rPr>
      <w:fldChar w:fldCharType="begin"/>
    </w:r>
    <w:r w:rsidRPr="00E51E8C">
      <w:rPr>
        <w:rStyle w:val="FontStyle65"/>
        <w:rFonts w:asciiTheme="majorHAnsi" w:hAnsiTheme="majorHAnsi" w:cs="Times New Roman"/>
        <w:b w:val="0"/>
        <w:bCs w:val="0"/>
        <w:sz w:val="16"/>
        <w:szCs w:val="16"/>
      </w:rPr>
      <w:instrText>PAGE    \* MERGEFORMAT</w:instrText>
    </w:r>
    <w:r w:rsidRPr="00E51E8C">
      <w:rPr>
        <w:rStyle w:val="FontStyle65"/>
        <w:rFonts w:asciiTheme="majorHAnsi" w:hAnsiTheme="majorHAnsi" w:cs="Times New Roman"/>
        <w:b w:val="0"/>
        <w:bCs w:val="0"/>
        <w:sz w:val="16"/>
        <w:szCs w:val="16"/>
      </w:rPr>
      <w:fldChar w:fldCharType="separate"/>
    </w:r>
    <w:r w:rsidRPr="006B350F">
      <w:rPr>
        <w:rStyle w:val="FontStyle65"/>
        <w:rFonts w:asciiTheme="majorHAnsi" w:eastAsiaTheme="majorEastAsia" w:hAnsiTheme="majorHAnsi" w:cstheme="majorBidi"/>
        <w:b w:val="0"/>
        <w:bCs w:val="0"/>
        <w:noProof/>
        <w:sz w:val="16"/>
        <w:szCs w:val="16"/>
      </w:rPr>
      <w:t>22</w:t>
    </w:r>
    <w:r w:rsidRPr="00E51E8C">
      <w:rPr>
        <w:rStyle w:val="FontStyle65"/>
        <w:rFonts w:asciiTheme="majorHAnsi" w:eastAsiaTheme="majorEastAsia" w:hAnsiTheme="majorHAnsi" w:cstheme="majorBidi"/>
        <w:b w:val="0"/>
        <w:bCs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927DB" w14:textId="77777777" w:rsidR="00821D96" w:rsidRDefault="00821D96">
      <w:r>
        <w:separator/>
      </w:r>
    </w:p>
  </w:footnote>
  <w:footnote w:type="continuationSeparator" w:id="0">
    <w:p w14:paraId="33E5E956" w14:textId="77777777" w:rsidR="00821D96" w:rsidRDefault="00821D96">
      <w:r>
        <w:continuationSeparator/>
      </w:r>
    </w:p>
  </w:footnote>
  <w:footnote w:id="1">
    <w:p w14:paraId="7F40A1C0" w14:textId="77777777" w:rsidR="00821D96" w:rsidRPr="0011590D" w:rsidRDefault="00821D96" w:rsidP="00593A1C">
      <w:pPr>
        <w:pStyle w:val="Tekstprzypisudolnego"/>
        <w:jc w:val="both"/>
        <w:rPr>
          <w:rFonts w:ascii="Cambria" w:hAnsi="Cambria"/>
          <w:sz w:val="14"/>
          <w:szCs w:val="14"/>
        </w:rPr>
      </w:pPr>
      <w:r w:rsidRPr="0011590D">
        <w:rPr>
          <w:rStyle w:val="Odwoanieprzypisudolnego"/>
          <w:rFonts w:ascii="Cambria" w:hAnsi="Cambria" w:cs="Calibri"/>
          <w:sz w:val="14"/>
          <w:szCs w:val="14"/>
        </w:rPr>
        <w:footnoteRef/>
      </w:r>
      <w:r w:rsidRPr="0011590D">
        <w:rPr>
          <w:rFonts w:ascii="Cambria" w:hAnsi="Cambria" w:cs="Calibri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6D8A3430" w14:textId="77777777" w:rsidR="00821D96" w:rsidRPr="0011590D" w:rsidRDefault="00821D96" w:rsidP="00593A1C">
      <w:pPr>
        <w:pStyle w:val="Tekstprzypisudolnego"/>
        <w:jc w:val="both"/>
        <w:rPr>
          <w:rFonts w:ascii="Cambria" w:hAnsi="Cambria"/>
          <w:sz w:val="14"/>
          <w:szCs w:val="14"/>
        </w:rPr>
      </w:pPr>
      <w:r w:rsidRPr="0011590D">
        <w:rPr>
          <w:rStyle w:val="Odwoanieprzypisudolnego"/>
          <w:rFonts w:ascii="Cambria" w:hAnsi="Cambria"/>
          <w:sz w:val="14"/>
          <w:szCs w:val="14"/>
        </w:rPr>
        <w:footnoteRef/>
      </w:r>
      <w:r w:rsidRPr="0011590D">
        <w:rPr>
          <w:rFonts w:ascii="Cambria" w:hAnsi="Cambria" w:cs="Calibri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A952B" w14:textId="470DE357" w:rsidR="00821D96" w:rsidRPr="003344AA" w:rsidRDefault="00311BFB" w:rsidP="00B245F7">
    <w:pPr>
      <w:pStyle w:val="Nagwek"/>
      <w:rPr>
        <w:rStyle w:val="FontStyle76"/>
        <w:rFonts w:ascii="Times New Roman" w:eastAsia="Times New Roman" w:hAnsi="Times New Roman" w:cs="Times New Roman"/>
        <w:b w:val="0"/>
        <w:bCs w:val="0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>OA.246z.112.</w:t>
    </w:r>
    <w:r w:rsidR="00821D96">
      <w:rPr>
        <w:rFonts w:ascii="Times New Roman" w:eastAsia="Times New Roman" w:hAnsi="Times New Roman" w:cs="Times New Roman"/>
        <w:sz w:val="16"/>
        <w:szCs w:val="16"/>
      </w:rPr>
      <w:t>2024.ED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E9AC3" w14:textId="77777777" w:rsidR="00821D96" w:rsidRDefault="00821D96">
    <w:pPr>
      <w:pStyle w:val="Style1"/>
      <w:widowControl/>
      <w:ind w:right="-4195"/>
      <w:jc w:val="both"/>
      <w:rPr>
        <w:rStyle w:val="FontStyle76"/>
      </w:rPr>
    </w:pPr>
    <w:r>
      <w:rPr>
        <w:rStyle w:val="FontStyle76"/>
      </w:rPr>
      <w:t>ZP .271.37.2017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1A2C5" w14:textId="77777777" w:rsidR="00821D96" w:rsidRDefault="00821D96">
    <w:pPr>
      <w:pStyle w:val="Style1"/>
      <w:widowControl/>
      <w:ind w:right="-4195"/>
      <w:jc w:val="both"/>
      <w:rPr>
        <w:rStyle w:val="FontStyle76"/>
      </w:rPr>
    </w:pPr>
    <w:r>
      <w:rPr>
        <w:rStyle w:val="FontStyle76"/>
      </w:rPr>
      <w:t>ZP .271.37.2017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74DB3" w14:textId="77777777" w:rsidR="00821D96" w:rsidRDefault="00821D96">
    <w:pPr>
      <w:pStyle w:val="Style1"/>
      <w:widowControl/>
      <w:jc w:val="both"/>
      <w:rPr>
        <w:rStyle w:val="FontStyle76"/>
      </w:rPr>
    </w:pPr>
  </w:p>
  <w:p w14:paraId="071C9AEE" w14:textId="77777777" w:rsidR="00821D96" w:rsidRDefault="00821D96">
    <w:pPr>
      <w:pStyle w:val="Style1"/>
      <w:widowControl/>
      <w:jc w:val="both"/>
      <w:rPr>
        <w:rStyle w:val="FontStyle76"/>
      </w:rPr>
    </w:pPr>
  </w:p>
  <w:p w14:paraId="6F705A33" w14:textId="77777777" w:rsidR="00821D96" w:rsidRDefault="00821D96">
    <w:pPr>
      <w:pStyle w:val="Style1"/>
      <w:widowControl/>
      <w:jc w:val="both"/>
      <w:rPr>
        <w:rStyle w:val="FontStyle7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62B69" w14:textId="77777777" w:rsidR="00821D96" w:rsidRPr="00DC4C82" w:rsidRDefault="00821D96" w:rsidP="00DC4C82">
    <w:pPr>
      <w:pStyle w:val="Nagwek"/>
      <w:rPr>
        <w:rStyle w:val="FontStyle76"/>
        <w:rFonts w:cstheme="minorBidi"/>
        <w:b w:val="0"/>
        <w:bCs w:val="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48E0670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32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0000005"/>
    <w:multiLevelType w:val="singleLevel"/>
    <w:tmpl w:val="00000005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046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multilevel"/>
    <w:tmpl w:val="00000006"/>
    <w:name w:val="WW8Num13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8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131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7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00000036"/>
    <w:multiLevelType w:val="singleLevel"/>
    <w:tmpl w:val="00000036"/>
    <w:name w:val="WW8Num7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6" w15:restartNumberingAfterBreak="0">
    <w:nsid w:val="00EB72AB"/>
    <w:multiLevelType w:val="singleLevel"/>
    <w:tmpl w:val="D390DF78"/>
    <w:lvl w:ilvl="0">
      <w:start w:val="3"/>
      <w:numFmt w:val="decimal"/>
      <w:lvlText w:val="2.%1)"/>
      <w:legacy w:legacy="1" w:legacySpace="0" w:legacyIndent="562"/>
      <w:lvlJc w:val="left"/>
      <w:rPr>
        <w:rFonts w:ascii="Century Gothic" w:hAnsi="Century Gothic" w:hint="default"/>
      </w:rPr>
    </w:lvl>
  </w:abstractNum>
  <w:abstractNum w:abstractNumId="7" w15:restartNumberingAfterBreak="0">
    <w:nsid w:val="01CC1C95"/>
    <w:multiLevelType w:val="singleLevel"/>
    <w:tmpl w:val="91F62100"/>
    <w:lvl w:ilvl="0">
      <w:start w:val="1"/>
      <w:numFmt w:val="lowerLetter"/>
      <w:lvlText w:val="%1)"/>
      <w:legacy w:legacy="1" w:legacySpace="0" w:legacyIndent="351"/>
      <w:lvlJc w:val="left"/>
      <w:rPr>
        <w:rFonts w:ascii="Century Gothic" w:hAnsi="Century Gothic" w:hint="default"/>
      </w:rPr>
    </w:lvl>
  </w:abstractNum>
  <w:abstractNum w:abstractNumId="8" w15:restartNumberingAfterBreak="0">
    <w:nsid w:val="01E02D18"/>
    <w:multiLevelType w:val="singleLevel"/>
    <w:tmpl w:val="5414E1D8"/>
    <w:lvl w:ilvl="0">
      <w:start w:val="4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9" w15:restartNumberingAfterBreak="0">
    <w:nsid w:val="02AC3C2F"/>
    <w:multiLevelType w:val="singleLevel"/>
    <w:tmpl w:val="39ACD3E6"/>
    <w:lvl w:ilvl="0">
      <w:start w:val="7"/>
      <w:numFmt w:val="decimal"/>
      <w:lvlText w:val="%1)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10" w15:restartNumberingAfterBreak="0">
    <w:nsid w:val="04D17716"/>
    <w:multiLevelType w:val="singleLevel"/>
    <w:tmpl w:val="C65AFA52"/>
    <w:lvl w:ilvl="0">
      <w:start w:val="1"/>
      <w:numFmt w:val="decimal"/>
      <w:lvlText w:val="%1.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11" w15:restartNumberingAfterBreak="0">
    <w:nsid w:val="05A7027C"/>
    <w:multiLevelType w:val="singleLevel"/>
    <w:tmpl w:val="6318E7D0"/>
    <w:lvl w:ilvl="0">
      <w:start w:val="2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2" w15:restartNumberingAfterBreak="0">
    <w:nsid w:val="09390299"/>
    <w:multiLevelType w:val="singleLevel"/>
    <w:tmpl w:val="B704A06A"/>
    <w:lvl w:ilvl="0">
      <w:start w:val="4"/>
      <w:numFmt w:val="decimal"/>
      <w:lvlText w:val="%1.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13" w15:restartNumberingAfterBreak="0">
    <w:nsid w:val="093C7042"/>
    <w:multiLevelType w:val="singleLevel"/>
    <w:tmpl w:val="E4EA75F2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4" w15:restartNumberingAfterBreak="0">
    <w:nsid w:val="0A84234C"/>
    <w:multiLevelType w:val="singleLevel"/>
    <w:tmpl w:val="AC20B260"/>
    <w:lvl w:ilvl="0">
      <w:start w:val="3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5" w15:restartNumberingAfterBreak="0">
    <w:nsid w:val="0B2E0328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6" w15:restartNumberingAfterBreak="0">
    <w:nsid w:val="0B3C3BAD"/>
    <w:multiLevelType w:val="singleLevel"/>
    <w:tmpl w:val="4DF628E4"/>
    <w:lvl w:ilvl="0">
      <w:start w:val="1"/>
      <w:numFmt w:val="decimal"/>
      <w:lvlText w:val="%1)"/>
      <w:legacy w:legacy="1" w:legacySpace="0" w:legacyIndent="278"/>
      <w:lvlJc w:val="left"/>
      <w:rPr>
        <w:rFonts w:ascii="Century Gothic" w:hAnsi="Century Gothic" w:hint="default"/>
      </w:rPr>
    </w:lvl>
  </w:abstractNum>
  <w:abstractNum w:abstractNumId="17" w15:restartNumberingAfterBreak="0">
    <w:nsid w:val="0CF43047"/>
    <w:multiLevelType w:val="singleLevel"/>
    <w:tmpl w:val="C65AFA52"/>
    <w:lvl w:ilvl="0">
      <w:start w:val="1"/>
      <w:numFmt w:val="decimal"/>
      <w:lvlText w:val="%1.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18" w15:restartNumberingAfterBreak="0">
    <w:nsid w:val="0D0404EE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19" w15:restartNumberingAfterBreak="0">
    <w:nsid w:val="1033316E"/>
    <w:multiLevelType w:val="multilevel"/>
    <w:tmpl w:val="3A2AD2E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eastAsia="Times New Roman" w:hAnsi="Cambria" w:cs="Calibri" w:hint="default"/>
        <w:kern w:val="2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Century Gothic" w:eastAsia="Times New Roman" w:hAnsi="Century Gothic" w:cs="Tahoma" w:hint="default"/>
        <w:b w:val="0"/>
        <w:i w:val="0"/>
        <w:position w:val="0"/>
        <w:sz w:val="20"/>
        <w:szCs w:val="20"/>
        <w:vertAlign w:val="baseline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ahoma"/>
        <w:b/>
        <w:i/>
        <w:position w:val="0"/>
        <w:sz w:val="22"/>
        <w:szCs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43D0A9C"/>
    <w:multiLevelType w:val="singleLevel"/>
    <w:tmpl w:val="E4EA75F2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21" w15:restartNumberingAfterBreak="0">
    <w:nsid w:val="1453709D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22" w15:restartNumberingAfterBreak="0">
    <w:nsid w:val="153D6AC5"/>
    <w:multiLevelType w:val="singleLevel"/>
    <w:tmpl w:val="F88CB86C"/>
    <w:lvl w:ilvl="0">
      <w:start w:val="2"/>
      <w:numFmt w:val="decimal"/>
      <w:lvlText w:val="%1)"/>
      <w:legacy w:legacy="1" w:legacySpace="0" w:legacyIndent="360"/>
      <w:lvlJc w:val="left"/>
      <w:rPr>
        <w:rFonts w:ascii="Century Gothic" w:hAnsi="Century Gothic" w:hint="default"/>
      </w:rPr>
    </w:lvl>
  </w:abstractNum>
  <w:abstractNum w:abstractNumId="23" w15:restartNumberingAfterBreak="0">
    <w:nsid w:val="171A632D"/>
    <w:multiLevelType w:val="singleLevel"/>
    <w:tmpl w:val="400C880A"/>
    <w:lvl w:ilvl="0">
      <w:start w:val="1"/>
      <w:numFmt w:val="lowerLetter"/>
      <w:lvlText w:val="%1)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24" w15:restartNumberingAfterBreak="0">
    <w:nsid w:val="17CB0579"/>
    <w:multiLevelType w:val="hybridMultilevel"/>
    <w:tmpl w:val="AAE80092"/>
    <w:lvl w:ilvl="0" w:tplc="00000005">
      <w:start w:val="1"/>
      <w:numFmt w:val="bullet"/>
      <w:lvlText w:val=""/>
      <w:lvlJc w:val="left"/>
      <w:pPr>
        <w:ind w:left="143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18B503DA"/>
    <w:multiLevelType w:val="hybridMultilevel"/>
    <w:tmpl w:val="BA04D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D72599"/>
    <w:multiLevelType w:val="singleLevel"/>
    <w:tmpl w:val="519E6D56"/>
    <w:lvl w:ilvl="0">
      <w:start w:val="1"/>
      <w:numFmt w:val="decimal"/>
      <w:lvlText w:val="%1)"/>
      <w:legacy w:legacy="1" w:legacySpace="0" w:legacyIndent="360"/>
      <w:lvlJc w:val="left"/>
      <w:rPr>
        <w:rFonts w:ascii="Century Gothic" w:hAnsi="Century Gothic" w:hint="default"/>
      </w:rPr>
    </w:lvl>
  </w:abstractNum>
  <w:abstractNum w:abstractNumId="27" w15:restartNumberingAfterBreak="0">
    <w:nsid w:val="19225EA7"/>
    <w:multiLevelType w:val="singleLevel"/>
    <w:tmpl w:val="F4DE8362"/>
    <w:lvl w:ilvl="0">
      <w:start w:val="10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28" w15:restartNumberingAfterBreak="0">
    <w:nsid w:val="19324F0E"/>
    <w:multiLevelType w:val="singleLevel"/>
    <w:tmpl w:val="F4168E64"/>
    <w:lvl w:ilvl="0">
      <w:start w:val="1"/>
      <w:numFmt w:val="decimal"/>
      <w:lvlText w:val="%1)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29" w15:restartNumberingAfterBreak="0">
    <w:nsid w:val="19B45649"/>
    <w:multiLevelType w:val="singleLevel"/>
    <w:tmpl w:val="E3060778"/>
    <w:lvl w:ilvl="0">
      <w:start w:val="1"/>
      <w:numFmt w:val="lowerLetter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30" w15:restartNumberingAfterBreak="0">
    <w:nsid w:val="1A67105D"/>
    <w:multiLevelType w:val="hybridMultilevel"/>
    <w:tmpl w:val="FC7E0F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D96486B"/>
    <w:multiLevelType w:val="singleLevel"/>
    <w:tmpl w:val="FBA6DAD4"/>
    <w:lvl w:ilvl="0">
      <w:start w:val="2"/>
      <w:numFmt w:val="decimal"/>
      <w:lvlText w:val="%1."/>
      <w:legacy w:legacy="1" w:legacySpace="0" w:legacyIndent="283"/>
      <w:lvlJc w:val="left"/>
      <w:rPr>
        <w:rFonts w:ascii="Century Gothic" w:hAnsi="Century Gothic" w:hint="default"/>
      </w:rPr>
    </w:lvl>
  </w:abstractNum>
  <w:abstractNum w:abstractNumId="32" w15:restartNumberingAfterBreak="0">
    <w:nsid w:val="1EE56C22"/>
    <w:multiLevelType w:val="singleLevel"/>
    <w:tmpl w:val="29EE0116"/>
    <w:lvl w:ilvl="0">
      <w:start w:val="7"/>
      <w:numFmt w:val="decimal"/>
      <w:lvlText w:val="%1)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33" w15:restartNumberingAfterBreak="0">
    <w:nsid w:val="1F1A5F8B"/>
    <w:multiLevelType w:val="singleLevel"/>
    <w:tmpl w:val="6A26AAFC"/>
    <w:lvl w:ilvl="0">
      <w:start w:val="6"/>
      <w:numFmt w:val="decimal"/>
      <w:lvlText w:val="%1)"/>
      <w:legacy w:legacy="1" w:legacySpace="0" w:legacyIndent="370"/>
      <w:lvlJc w:val="left"/>
      <w:rPr>
        <w:rFonts w:ascii="Century Gothic" w:hAnsi="Century Gothic" w:hint="default"/>
      </w:rPr>
    </w:lvl>
  </w:abstractNum>
  <w:abstractNum w:abstractNumId="34" w15:restartNumberingAfterBreak="0">
    <w:nsid w:val="1F897474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35" w15:restartNumberingAfterBreak="0">
    <w:nsid w:val="237874F0"/>
    <w:multiLevelType w:val="hybridMultilevel"/>
    <w:tmpl w:val="31120D1A"/>
    <w:lvl w:ilvl="0" w:tplc="1F2AEE8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1F5676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37" w15:restartNumberingAfterBreak="0">
    <w:nsid w:val="2767475C"/>
    <w:multiLevelType w:val="singleLevel"/>
    <w:tmpl w:val="CC86EA48"/>
    <w:lvl w:ilvl="0">
      <w:start w:val="5"/>
      <w:numFmt w:val="lowerLetter"/>
      <w:lvlText w:val="%1)"/>
      <w:legacy w:legacy="1" w:legacySpace="0" w:legacyIndent="351"/>
      <w:lvlJc w:val="left"/>
      <w:rPr>
        <w:rFonts w:ascii="Century Gothic" w:hAnsi="Century Gothic" w:hint="default"/>
      </w:rPr>
    </w:lvl>
  </w:abstractNum>
  <w:abstractNum w:abstractNumId="38" w15:restartNumberingAfterBreak="0">
    <w:nsid w:val="2953176C"/>
    <w:multiLevelType w:val="singleLevel"/>
    <w:tmpl w:val="6318E7D0"/>
    <w:lvl w:ilvl="0">
      <w:start w:val="2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39" w15:restartNumberingAfterBreak="0">
    <w:nsid w:val="2A472995"/>
    <w:multiLevelType w:val="singleLevel"/>
    <w:tmpl w:val="C9DEF8DE"/>
    <w:lvl w:ilvl="0">
      <w:start w:val="18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40" w15:restartNumberingAfterBreak="0">
    <w:nsid w:val="2AA35CE3"/>
    <w:multiLevelType w:val="singleLevel"/>
    <w:tmpl w:val="6318E7D0"/>
    <w:lvl w:ilvl="0">
      <w:start w:val="2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41" w15:restartNumberingAfterBreak="0">
    <w:nsid w:val="2B081382"/>
    <w:multiLevelType w:val="singleLevel"/>
    <w:tmpl w:val="46A6DECA"/>
    <w:lvl w:ilvl="0">
      <w:start w:val="2"/>
      <w:numFmt w:val="decimal"/>
      <w:lvlText w:val="%1.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42" w15:restartNumberingAfterBreak="0">
    <w:nsid w:val="2BEC2740"/>
    <w:multiLevelType w:val="singleLevel"/>
    <w:tmpl w:val="F4168E64"/>
    <w:lvl w:ilvl="0">
      <w:start w:val="1"/>
      <w:numFmt w:val="decimal"/>
      <w:lvlText w:val="%1)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43" w15:restartNumberingAfterBreak="0">
    <w:nsid w:val="2C0500C8"/>
    <w:multiLevelType w:val="singleLevel"/>
    <w:tmpl w:val="B704A06A"/>
    <w:lvl w:ilvl="0">
      <w:start w:val="4"/>
      <w:numFmt w:val="decimal"/>
      <w:lvlText w:val="%1.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44" w15:restartNumberingAfterBreak="0">
    <w:nsid w:val="3136315A"/>
    <w:multiLevelType w:val="singleLevel"/>
    <w:tmpl w:val="31FAA642"/>
    <w:lvl w:ilvl="0">
      <w:start w:val="8"/>
      <w:numFmt w:val="decimal"/>
      <w:lvlText w:val="%1)"/>
      <w:legacy w:legacy="1" w:legacySpace="0" w:legacyIndent="351"/>
      <w:lvlJc w:val="left"/>
      <w:rPr>
        <w:rFonts w:ascii="Century Gothic" w:hAnsi="Century Gothic" w:hint="default"/>
      </w:rPr>
    </w:lvl>
  </w:abstractNum>
  <w:abstractNum w:abstractNumId="45" w15:restartNumberingAfterBreak="0">
    <w:nsid w:val="333A6E0B"/>
    <w:multiLevelType w:val="singleLevel"/>
    <w:tmpl w:val="C788458E"/>
    <w:lvl w:ilvl="0">
      <w:start w:val="3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46" w15:restartNumberingAfterBreak="0">
    <w:nsid w:val="33BA1DCC"/>
    <w:multiLevelType w:val="singleLevel"/>
    <w:tmpl w:val="F4168E64"/>
    <w:lvl w:ilvl="0">
      <w:start w:val="1"/>
      <w:numFmt w:val="decimal"/>
      <w:lvlText w:val="%1)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47" w15:restartNumberingAfterBreak="0">
    <w:nsid w:val="33C54FE1"/>
    <w:multiLevelType w:val="singleLevel"/>
    <w:tmpl w:val="8452B240"/>
    <w:lvl w:ilvl="0">
      <w:start w:val="12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48" w15:restartNumberingAfterBreak="0">
    <w:nsid w:val="354715AF"/>
    <w:multiLevelType w:val="singleLevel"/>
    <w:tmpl w:val="519E6D56"/>
    <w:lvl w:ilvl="0">
      <w:start w:val="1"/>
      <w:numFmt w:val="decimal"/>
      <w:lvlText w:val="%1)"/>
      <w:legacy w:legacy="1" w:legacySpace="0" w:legacyIndent="360"/>
      <w:lvlJc w:val="left"/>
      <w:rPr>
        <w:rFonts w:ascii="Century Gothic" w:hAnsi="Century Gothic" w:hint="default"/>
      </w:rPr>
    </w:lvl>
  </w:abstractNum>
  <w:abstractNum w:abstractNumId="49" w15:restartNumberingAfterBreak="0">
    <w:nsid w:val="36B87891"/>
    <w:multiLevelType w:val="hybridMultilevel"/>
    <w:tmpl w:val="86642182"/>
    <w:lvl w:ilvl="0" w:tplc="FEEEAD7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933432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51" w15:restartNumberingAfterBreak="0">
    <w:nsid w:val="37AF7D73"/>
    <w:multiLevelType w:val="singleLevel"/>
    <w:tmpl w:val="DF16040C"/>
    <w:lvl w:ilvl="0">
      <w:start w:val="2"/>
      <w:numFmt w:val="lowerLetter"/>
      <w:lvlText w:val="%1)"/>
      <w:legacy w:legacy="1" w:legacySpace="0" w:legacyIndent="537"/>
      <w:lvlJc w:val="left"/>
      <w:rPr>
        <w:rFonts w:ascii="Century Gothic" w:hAnsi="Century Gothic" w:hint="default"/>
      </w:rPr>
    </w:lvl>
  </w:abstractNum>
  <w:abstractNum w:abstractNumId="52" w15:restartNumberingAfterBreak="0">
    <w:nsid w:val="37CF3085"/>
    <w:multiLevelType w:val="singleLevel"/>
    <w:tmpl w:val="1AF21558"/>
    <w:lvl w:ilvl="0">
      <w:start w:val="11"/>
      <w:numFmt w:val="decimal"/>
      <w:lvlText w:val="%1.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53" w15:restartNumberingAfterBreak="0">
    <w:nsid w:val="39D9683C"/>
    <w:multiLevelType w:val="hybridMultilevel"/>
    <w:tmpl w:val="1528E17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B3405FE"/>
    <w:multiLevelType w:val="singleLevel"/>
    <w:tmpl w:val="3A8ED72E"/>
    <w:lvl w:ilvl="0">
      <w:start w:val="5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55" w15:restartNumberingAfterBreak="0">
    <w:nsid w:val="3D20446D"/>
    <w:multiLevelType w:val="hybridMultilevel"/>
    <w:tmpl w:val="7B5616B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3E481C6F"/>
    <w:multiLevelType w:val="singleLevel"/>
    <w:tmpl w:val="F4A062BE"/>
    <w:lvl w:ilvl="0">
      <w:start w:val="8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57" w15:restartNumberingAfterBreak="0">
    <w:nsid w:val="41896A7B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58" w15:restartNumberingAfterBreak="0">
    <w:nsid w:val="41D67FAB"/>
    <w:multiLevelType w:val="singleLevel"/>
    <w:tmpl w:val="534A93CE"/>
    <w:lvl w:ilvl="0">
      <w:start w:val="7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59" w15:restartNumberingAfterBreak="0">
    <w:nsid w:val="41EF2403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60" w15:restartNumberingAfterBreak="0">
    <w:nsid w:val="43124456"/>
    <w:multiLevelType w:val="singleLevel"/>
    <w:tmpl w:val="E4EA75F2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61" w15:restartNumberingAfterBreak="0">
    <w:nsid w:val="43B83CBC"/>
    <w:multiLevelType w:val="singleLevel"/>
    <w:tmpl w:val="A23C45C8"/>
    <w:lvl w:ilvl="0">
      <w:start w:val="1"/>
      <w:numFmt w:val="decimal"/>
      <w:lvlText w:val="%1.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62" w15:restartNumberingAfterBreak="0">
    <w:nsid w:val="445125D6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63" w15:restartNumberingAfterBreak="0">
    <w:nsid w:val="451F6DDC"/>
    <w:multiLevelType w:val="singleLevel"/>
    <w:tmpl w:val="B406F51C"/>
    <w:lvl w:ilvl="0">
      <w:start w:val="1"/>
      <w:numFmt w:val="decimal"/>
      <w:lvlText w:val="%1)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64" w15:restartNumberingAfterBreak="0">
    <w:nsid w:val="46DA5252"/>
    <w:multiLevelType w:val="singleLevel"/>
    <w:tmpl w:val="519E6D56"/>
    <w:lvl w:ilvl="0">
      <w:start w:val="1"/>
      <w:numFmt w:val="decimal"/>
      <w:lvlText w:val="%1)"/>
      <w:legacy w:legacy="1" w:legacySpace="0" w:legacyIndent="360"/>
      <w:lvlJc w:val="left"/>
      <w:rPr>
        <w:rFonts w:ascii="Century Gothic" w:hAnsi="Century Gothic" w:hint="default"/>
      </w:rPr>
    </w:lvl>
  </w:abstractNum>
  <w:abstractNum w:abstractNumId="65" w15:restartNumberingAfterBreak="0">
    <w:nsid w:val="49A90E38"/>
    <w:multiLevelType w:val="singleLevel"/>
    <w:tmpl w:val="660C31AC"/>
    <w:lvl w:ilvl="0">
      <w:start w:val="4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66" w15:restartNumberingAfterBreak="0">
    <w:nsid w:val="4A3D47E3"/>
    <w:multiLevelType w:val="singleLevel"/>
    <w:tmpl w:val="08F04E1A"/>
    <w:lvl w:ilvl="0">
      <w:start w:val="16"/>
      <w:numFmt w:val="decimal"/>
      <w:lvlText w:val="%1."/>
      <w:legacy w:legacy="1" w:legacySpace="0" w:legacyIndent="331"/>
      <w:lvlJc w:val="left"/>
      <w:rPr>
        <w:rFonts w:ascii="Century Gothic" w:hAnsi="Century Gothic" w:hint="default"/>
      </w:rPr>
    </w:lvl>
  </w:abstractNum>
  <w:abstractNum w:abstractNumId="67" w15:restartNumberingAfterBreak="0">
    <w:nsid w:val="4A3F1D7A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68" w15:restartNumberingAfterBreak="0">
    <w:nsid w:val="4BD20C17"/>
    <w:multiLevelType w:val="singleLevel"/>
    <w:tmpl w:val="C65AFA52"/>
    <w:lvl w:ilvl="0">
      <w:start w:val="1"/>
      <w:numFmt w:val="decimal"/>
      <w:lvlText w:val="%1.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69" w15:restartNumberingAfterBreak="0">
    <w:nsid w:val="4BF53AB7"/>
    <w:multiLevelType w:val="singleLevel"/>
    <w:tmpl w:val="8E469BB0"/>
    <w:lvl w:ilvl="0">
      <w:start w:val="7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70" w15:restartNumberingAfterBreak="0">
    <w:nsid w:val="4F6050C6"/>
    <w:multiLevelType w:val="singleLevel"/>
    <w:tmpl w:val="22AA48F8"/>
    <w:lvl w:ilvl="0">
      <w:start w:val="9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71" w15:restartNumberingAfterBreak="0">
    <w:nsid w:val="4F773B4B"/>
    <w:multiLevelType w:val="singleLevel"/>
    <w:tmpl w:val="ECA4E9B6"/>
    <w:lvl w:ilvl="0">
      <w:start w:val="3"/>
      <w:numFmt w:val="decimal"/>
      <w:lvlText w:val="%1.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72" w15:restartNumberingAfterBreak="0">
    <w:nsid w:val="4FE55B15"/>
    <w:multiLevelType w:val="singleLevel"/>
    <w:tmpl w:val="13E8055A"/>
    <w:lvl w:ilvl="0">
      <w:start w:val="1"/>
      <w:numFmt w:val="decimal"/>
      <w:lvlText w:val="%1."/>
      <w:legacy w:legacy="1" w:legacySpace="0" w:legacyIndent="278"/>
      <w:lvlJc w:val="left"/>
      <w:rPr>
        <w:rFonts w:ascii="Century Gothic" w:hAnsi="Century Gothic" w:hint="default"/>
      </w:rPr>
    </w:lvl>
  </w:abstractNum>
  <w:abstractNum w:abstractNumId="73" w15:restartNumberingAfterBreak="0">
    <w:nsid w:val="509E7DE4"/>
    <w:multiLevelType w:val="singleLevel"/>
    <w:tmpl w:val="E4EA75F2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74" w15:restartNumberingAfterBreak="0">
    <w:nsid w:val="51050397"/>
    <w:multiLevelType w:val="singleLevel"/>
    <w:tmpl w:val="F4168E64"/>
    <w:lvl w:ilvl="0">
      <w:start w:val="1"/>
      <w:numFmt w:val="decimal"/>
      <w:lvlText w:val="%1)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75" w15:restartNumberingAfterBreak="0">
    <w:nsid w:val="513820A3"/>
    <w:multiLevelType w:val="singleLevel"/>
    <w:tmpl w:val="7B90DDC8"/>
    <w:lvl w:ilvl="0">
      <w:start w:val="8"/>
      <w:numFmt w:val="lowerLetter"/>
      <w:lvlText w:val="%1)"/>
      <w:legacy w:legacy="1" w:legacySpace="0" w:legacyIndent="356"/>
      <w:lvlJc w:val="left"/>
      <w:rPr>
        <w:rFonts w:ascii="Century Gothic" w:hAnsi="Century Gothic" w:hint="default"/>
      </w:rPr>
    </w:lvl>
  </w:abstractNum>
  <w:abstractNum w:abstractNumId="76" w15:restartNumberingAfterBreak="0">
    <w:nsid w:val="517C5988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77" w15:restartNumberingAfterBreak="0">
    <w:nsid w:val="51C8344E"/>
    <w:multiLevelType w:val="singleLevel"/>
    <w:tmpl w:val="B406F51C"/>
    <w:lvl w:ilvl="0">
      <w:start w:val="1"/>
      <w:numFmt w:val="decimal"/>
      <w:lvlText w:val="%1)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78" w15:restartNumberingAfterBreak="0">
    <w:nsid w:val="54D07B94"/>
    <w:multiLevelType w:val="singleLevel"/>
    <w:tmpl w:val="5A2CA5AA"/>
    <w:lvl w:ilvl="0">
      <w:start w:val="5"/>
      <w:numFmt w:val="decimal"/>
      <w:lvlText w:val="%1.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79" w15:restartNumberingAfterBreak="0">
    <w:nsid w:val="553F1D5D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80" w15:restartNumberingAfterBreak="0">
    <w:nsid w:val="5665218D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81" w15:restartNumberingAfterBreak="0">
    <w:nsid w:val="56722C40"/>
    <w:multiLevelType w:val="singleLevel"/>
    <w:tmpl w:val="A23C45C8"/>
    <w:lvl w:ilvl="0">
      <w:start w:val="1"/>
      <w:numFmt w:val="decimal"/>
      <w:lvlText w:val="%1.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82" w15:restartNumberingAfterBreak="0">
    <w:nsid w:val="570406B5"/>
    <w:multiLevelType w:val="singleLevel"/>
    <w:tmpl w:val="DB282AFA"/>
    <w:lvl w:ilvl="0">
      <w:start w:val="3"/>
      <w:numFmt w:val="lowerLetter"/>
      <w:lvlText w:val="%1)"/>
      <w:legacy w:legacy="1" w:legacySpace="0" w:legacyIndent="538"/>
      <w:lvlJc w:val="left"/>
      <w:rPr>
        <w:rFonts w:ascii="Century Gothic" w:hAnsi="Century Gothic" w:hint="default"/>
      </w:rPr>
    </w:lvl>
  </w:abstractNum>
  <w:abstractNum w:abstractNumId="83" w15:restartNumberingAfterBreak="0">
    <w:nsid w:val="570807B6"/>
    <w:multiLevelType w:val="singleLevel"/>
    <w:tmpl w:val="B406F51C"/>
    <w:lvl w:ilvl="0">
      <w:start w:val="1"/>
      <w:numFmt w:val="decimal"/>
      <w:lvlText w:val="%1)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84" w15:restartNumberingAfterBreak="0">
    <w:nsid w:val="589E7EA5"/>
    <w:multiLevelType w:val="singleLevel"/>
    <w:tmpl w:val="E4EA75F2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85" w15:restartNumberingAfterBreak="0">
    <w:nsid w:val="59C647AC"/>
    <w:multiLevelType w:val="hybridMultilevel"/>
    <w:tmpl w:val="B97691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836AD7"/>
    <w:multiLevelType w:val="singleLevel"/>
    <w:tmpl w:val="E4EA75F2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87" w15:restartNumberingAfterBreak="0">
    <w:nsid w:val="5CDD5F99"/>
    <w:multiLevelType w:val="singleLevel"/>
    <w:tmpl w:val="8F760CD0"/>
    <w:lvl w:ilvl="0">
      <w:start w:val="7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88" w15:restartNumberingAfterBreak="0">
    <w:nsid w:val="5D1E15DC"/>
    <w:multiLevelType w:val="hybridMultilevel"/>
    <w:tmpl w:val="ABBE1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E738E5"/>
    <w:multiLevelType w:val="singleLevel"/>
    <w:tmpl w:val="4FE2FA2E"/>
    <w:lvl w:ilvl="0">
      <w:start w:val="3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90" w15:restartNumberingAfterBreak="0">
    <w:nsid w:val="5E576C0E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91" w15:restartNumberingAfterBreak="0">
    <w:nsid w:val="5E7E3F2F"/>
    <w:multiLevelType w:val="singleLevel"/>
    <w:tmpl w:val="4AA2BE56"/>
    <w:lvl w:ilvl="0">
      <w:start w:val="1"/>
      <w:numFmt w:val="lowerLetter"/>
      <w:lvlText w:val="%1)"/>
      <w:legacy w:legacy="1" w:legacySpace="0" w:legacyIndent="356"/>
      <w:lvlJc w:val="left"/>
      <w:rPr>
        <w:rFonts w:ascii="Century Gothic" w:hAnsi="Century Gothic" w:hint="default"/>
      </w:rPr>
    </w:lvl>
  </w:abstractNum>
  <w:abstractNum w:abstractNumId="92" w15:restartNumberingAfterBreak="0">
    <w:nsid w:val="5EC91F0F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93" w15:restartNumberingAfterBreak="0">
    <w:nsid w:val="5FE400A6"/>
    <w:multiLevelType w:val="singleLevel"/>
    <w:tmpl w:val="6318E7D0"/>
    <w:lvl w:ilvl="0">
      <w:start w:val="2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94" w15:restartNumberingAfterBreak="0">
    <w:nsid w:val="60D634DC"/>
    <w:multiLevelType w:val="singleLevel"/>
    <w:tmpl w:val="E4EA75F2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95" w15:restartNumberingAfterBreak="0">
    <w:nsid w:val="65B64797"/>
    <w:multiLevelType w:val="singleLevel"/>
    <w:tmpl w:val="4FE2FA2E"/>
    <w:lvl w:ilvl="0">
      <w:start w:val="3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96" w15:restartNumberingAfterBreak="0">
    <w:nsid w:val="666E619C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97" w15:restartNumberingAfterBreak="0">
    <w:nsid w:val="698A1C1D"/>
    <w:multiLevelType w:val="singleLevel"/>
    <w:tmpl w:val="E3060778"/>
    <w:lvl w:ilvl="0">
      <w:start w:val="1"/>
      <w:numFmt w:val="lowerLetter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98" w15:restartNumberingAfterBreak="0">
    <w:nsid w:val="699846C6"/>
    <w:multiLevelType w:val="singleLevel"/>
    <w:tmpl w:val="B1406750"/>
    <w:lvl w:ilvl="0">
      <w:start w:val="1"/>
      <w:numFmt w:val="decimal"/>
      <w:lvlText w:val="2.%1)"/>
      <w:legacy w:legacy="1" w:legacySpace="0" w:legacyIndent="562"/>
      <w:lvlJc w:val="left"/>
      <w:rPr>
        <w:rFonts w:ascii="Century Gothic" w:hAnsi="Century Gothic" w:hint="default"/>
      </w:rPr>
    </w:lvl>
  </w:abstractNum>
  <w:abstractNum w:abstractNumId="99" w15:restartNumberingAfterBreak="0">
    <w:nsid w:val="69D71D24"/>
    <w:multiLevelType w:val="singleLevel"/>
    <w:tmpl w:val="38C2C8B4"/>
    <w:lvl w:ilvl="0">
      <w:start w:val="30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100" w15:restartNumberingAfterBreak="0">
    <w:nsid w:val="6BAE402C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101" w15:restartNumberingAfterBreak="0">
    <w:nsid w:val="6C0D09EB"/>
    <w:multiLevelType w:val="singleLevel"/>
    <w:tmpl w:val="400C880A"/>
    <w:lvl w:ilvl="0">
      <w:start w:val="1"/>
      <w:numFmt w:val="lowerLetter"/>
      <w:lvlText w:val="%1)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102" w15:restartNumberingAfterBreak="0">
    <w:nsid w:val="6E1E4040"/>
    <w:multiLevelType w:val="singleLevel"/>
    <w:tmpl w:val="4FFE3DA6"/>
    <w:lvl w:ilvl="0">
      <w:start w:val="1"/>
      <w:numFmt w:val="decimal"/>
      <w:lvlText w:val="%1)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103" w15:restartNumberingAfterBreak="0">
    <w:nsid w:val="6EDA6A66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04" w15:restartNumberingAfterBreak="0">
    <w:nsid w:val="6F63795B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105" w15:restartNumberingAfterBreak="0">
    <w:nsid w:val="701B0B28"/>
    <w:multiLevelType w:val="singleLevel"/>
    <w:tmpl w:val="3C7CB29A"/>
    <w:lvl w:ilvl="0">
      <w:start w:val="6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06" w15:restartNumberingAfterBreak="0">
    <w:nsid w:val="70345389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107" w15:restartNumberingAfterBreak="0">
    <w:nsid w:val="750179ED"/>
    <w:multiLevelType w:val="singleLevel"/>
    <w:tmpl w:val="7460E512"/>
    <w:lvl w:ilvl="0">
      <w:start w:val="1"/>
      <w:numFmt w:val="decimal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08" w15:restartNumberingAfterBreak="0">
    <w:nsid w:val="75B742D9"/>
    <w:multiLevelType w:val="singleLevel"/>
    <w:tmpl w:val="E4EA75F2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09" w15:restartNumberingAfterBreak="0">
    <w:nsid w:val="76451067"/>
    <w:multiLevelType w:val="singleLevel"/>
    <w:tmpl w:val="0B24BE28"/>
    <w:lvl w:ilvl="0">
      <w:start w:val="14"/>
      <w:numFmt w:val="decimal"/>
      <w:lvlText w:val="%1."/>
      <w:legacy w:legacy="1" w:legacySpace="0" w:legacyIndent="331"/>
      <w:lvlJc w:val="left"/>
      <w:rPr>
        <w:rFonts w:ascii="Century Gothic" w:hAnsi="Century Gothic" w:hint="default"/>
      </w:rPr>
    </w:lvl>
  </w:abstractNum>
  <w:abstractNum w:abstractNumId="110" w15:restartNumberingAfterBreak="0">
    <w:nsid w:val="766D73C2"/>
    <w:multiLevelType w:val="hybridMultilevel"/>
    <w:tmpl w:val="6C8A7C46"/>
    <w:lvl w:ilvl="0" w:tplc="41CEE17A">
      <w:start w:val="1"/>
      <w:numFmt w:val="decimal"/>
      <w:lvlText w:val="%1)"/>
      <w:lvlJc w:val="righ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1" w15:restartNumberingAfterBreak="0">
    <w:nsid w:val="78F77593"/>
    <w:multiLevelType w:val="singleLevel"/>
    <w:tmpl w:val="93523EAA"/>
    <w:lvl w:ilvl="0">
      <w:start w:val="26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112" w15:restartNumberingAfterBreak="0">
    <w:nsid w:val="79753FBE"/>
    <w:multiLevelType w:val="singleLevel"/>
    <w:tmpl w:val="9E084080"/>
    <w:lvl w:ilvl="0">
      <w:start w:val="1"/>
      <w:numFmt w:val="decimal"/>
      <w:lvlText w:val="%1."/>
      <w:legacy w:legacy="1" w:legacySpace="0" w:legacyIndent="350"/>
      <w:lvlJc w:val="left"/>
      <w:rPr>
        <w:rFonts w:ascii="Century Gothic" w:hAnsi="Century Gothic" w:hint="default"/>
      </w:rPr>
    </w:lvl>
  </w:abstractNum>
  <w:abstractNum w:abstractNumId="113" w15:restartNumberingAfterBreak="0">
    <w:nsid w:val="798A75CC"/>
    <w:multiLevelType w:val="singleLevel"/>
    <w:tmpl w:val="4FE2FA2E"/>
    <w:lvl w:ilvl="0">
      <w:start w:val="3"/>
      <w:numFmt w:val="decimal"/>
      <w:lvlText w:val="%1.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14" w15:restartNumberingAfterBreak="0">
    <w:nsid w:val="79EC2731"/>
    <w:multiLevelType w:val="hybridMultilevel"/>
    <w:tmpl w:val="848681C2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B5F4F2F"/>
    <w:multiLevelType w:val="singleLevel"/>
    <w:tmpl w:val="B406F51C"/>
    <w:lvl w:ilvl="0">
      <w:start w:val="1"/>
      <w:numFmt w:val="decimal"/>
      <w:lvlText w:val="%1)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116" w15:restartNumberingAfterBreak="0">
    <w:nsid w:val="7CF046FF"/>
    <w:multiLevelType w:val="singleLevel"/>
    <w:tmpl w:val="B406F51C"/>
    <w:lvl w:ilvl="0">
      <w:start w:val="1"/>
      <w:numFmt w:val="decimal"/>
      <w:lvlText w:val="%1)"/>
      <w:legacy w:legacy="1" w:legacySpace="0" w:legacyIndent="365"/>
      <w:lvlJc w:val="left"/>
      <w:rPr>
        <w:rFonts w:ascii="Century Gothic" w:hAnsi="Century Gothic" w:hint="default"/>
      </w:rPr>
    </w:lvl>
  </w:abstractNum>
  <w:abstractNum w:abstractNumId="117" w15:restartNumberingAfterBreak="0">
    <w:nsid w:val="7DAA3F0A"/>
    <w:multiLevelType w:val="singleLevel"/>
    <w:tmpl w:val="E3060778"/>
    <w:lvl w:ilvl="0">
      <w:start w:val="1"/>
      <w:numFmt w:val="lowerLetter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abstractNum w:abstractNumId="118" w15:restartNumberingAfterBreak="0">
    <w:nsid w:val="7ED80596"/>
    <w:multiLevelType w:val="singleLevel"/>
    <w:tmpl w:val="E3060778"/>
    <w:lvl w:ilvl="0">
      <w:start w:val="1"/>
      <w:numFmt w:val="lowerLetter"/>
      <w:lvlText w:val="%1)"/>
      <w:legacy w:legacy="1" w:legacySpace="0" w:legacyIndent="355"/>
      <w:lvlJc w:val="left"/>
      <w:rPr>
        <w:rFonts w:ascii="Century Gothic" w:hAnsi="Century Gothic" w:hint="default"/>
      </w:rPr>
    </w:lvl>
  </w:abstractNum>
  <w:num w:numId="1">
    <w:abstractNumId w:val="84"/>
  </w:num>
  <w:num w:numId="2">
    <w:abstractNumId w:val="20"/>
  </w:num>
  <w:num w:numId="3">
    <w:abstractNumId w:val="59"/>
  </w:num>
  <w:num w:numId="4">
    <w:abstractNumId w:val="92"/>
  </w:num>
  <w:num w:numId="5">
    <w:abstractNumId w:val="45"/>
  </w:num>
  <w:num w:numId="6">
    <w:abstractNumId w:val="106"/>
  </w:num>
  <w:num w:numId="7">
    <w:abstractNumId w:val="106"/>
    <w:lvlOverride w:ilvl="0">
      <w:lvl w:ilvl="0">
        <w:start w:val="5"/>
        <w:numFmt w:val="decimal"/>
        <w:lvlText w:val="%1."/>
        <w:legacy w:legacy="1" w:legacySpace="0" w:legacyIndent="355"/>
        <w:lvlJc w:val="left"/>
        <w:rPr>
          <w:rFonts w:ascii="Century Gothic" w:hAnsi="Century Gothic" w:hint="default"/>
        </w:rPr>
      </w:lvl>
    </w:lvlOverride>
  </w:num>
  <w:num w:numId="8">
    <w:abstractNumId w:val="112"/>
  </w:num>
  <w:num w:numId="9">
    <w:abstractNumId w:val="57"/>
  </w:num>
  <w:num w:numId="10">
    <w:abstractNumId w:val="98"/>
  </w:num>
  <w:num w:numId="11">
    <w:abstractNumId w:val="6"/>
  </w:num>
  <w:num w:numId="12">
    <w:abstractNumId w:val="74"/>
  </w:num>
  <w:num w:numId="13">
    <w:abstractNumId w:val="29"/>
  </w:num>
  <w:num w:numId="14">
    <w:abstractNumId w:val="9"/>
  </w:num>
  <w:num w:numId="15">
    <w:abstractNumId w:val="97"/>
  </w:num>
  <w:num w:numId="16">
    <w:abstractNumId w:val="44"/>
  </w:num>
  <w:num w:numId="17">
    <w:abstractNumId w:val="86"/>
  </w:num>
  <w:num w:numId="18">
    <w:abstractNumId w:val="95"/>
  </w:num>
  <w:num w:numId="19">
    <w:abstractNumId w:val="46"/>
  </w:num>
  <w:num w:numId="20">
    <w:abstractNumId w:val="46"/>
    <w:lvlOverride w:ilvl="0">
      <w:lvl w:ilvl="0">
        <w:start w:val="1"/>
        <w:numFmt w:val="decimal"/>
        <w:lvlText w:val="%1)"/>
        <w:legacy w:legacy="1" w:legacySpace="0" w:legacyIndent="351"/>
        <w:lvlJc w:val="left"/>
        <w:rPr>
          <w:rFonts w:ascii="Century Gothic" w:hAnsi="Century Gothic" w:hint="default"/>
        </w:rPr>
      </w:lvl>
    </w:lvlOverride>
  </w:num>
  <w:num w:numId="21">
    <w:abstractNumId w:val="101"/>
  </w:num>
  <w:num w:numId="22">
    <w:abstractNumId w:val="54"/>
  </w:num>
  <w:num w:numId="23">
    <w:abstractNumId w:val="90"/>
  </w:num>
  <w:num w:numId="24">
    <w:abstractNumId w:val="18"/>
  </w:num>
  <w:num w:numId="25">
    <w:abstractNumId w:val="17"/>
  </w:num>
  <w:num w:numId="26">
    <w:abstractNumId w:val="77"/>
  </w:num>
  <w:num w:numId="27">
    <w:abstractNumId w:val="87"/>
  </w:num>
  <w:num w:numId="28">
    <w:abstractNumId w:val="109"/>
  </w:num>
  <w:num w:numId="29">
    <w:abstractNumId w:val="66"/>
  </w:num>
  <w:num w:numId="30">
    <w:abstractNumId w:val="66"/>
    <w:lvlOverride w:ilvl="0">
      <w:lvl w:ilvl="0">
        <w:start w:val="23"/>
        <w:numFmt w:val="decimal"/>
        <w:lvlText w:val="%1."/>
        <w:legacy w:legacy="1" w:legacySpace="0" w:legacyIndent="350"/>
        <w:lvlJc w:val="left"/>
        <w:rPr>
          <w:rFonts w:ascii="Century Gothic" w:hAnsi="Century Gothic" w:hint="default"/>
        </w:rPr>
      </w:lvl>
    </w:lvlOverride>
  </w:num>
  <w:num w:numId="31">
    <w:abstractNumId w:val="63"/>
  </w:num>
  <w:num w:numId="32">
    <w:abstractNumId w:val="111"/>
  </w:num>
  <w:num w:numId="33">
    <w:abstractNumId w:val="99"/>
  </w:num>
  <w:num w:numId="34">
    <w:abstractNumId w:val="23"/>
  </w:num>
  <w:num w:numId="35">
    <w:abstractNumId w:val="103"/>
  </w:num>
  <w:num w:numId="36">
    <w:abstractNumId w:val="118"/>
  </w:num>
  <w:num w:numId="37">
    <w:abstractNumId w:val="10"/>
  </w:num>
  <w:num w:numId="38">
    <w:abstractNumId w:val="96"/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Century Gothic" w:hAnsi="Century Gothic" w:hint="default"/>
        </w:rPr>
      </w:lvl>
    </w:lvlOverride>
  </w:num>
  <w:num w:numId="40">
    <w:abstractNumId w:val="51"/>
  </w:num>
  <w:num w:numId="41">
    <w:abstractNumId w:val="82"/>
  </w:num>
  <w:num w:numId="42">
    <w:abstractNumId w:val="14"/>
  </w:num>
  <w:num w:numId="43">
    <w:abstractNumId w:val="65"/>
  </w:num>
  <w:num w:numId="44">
    <w:abstractNumId w:val="108"/>
  </w:num>
  <w:num w:numId="45">
    <w:abstractNumId w:val="58"/>
  </w:num>
  <w:num w:numId="46">
    <w:abstractNumId w:val="100"/>
  </w:num>
  <w:num w:numId="47">
    <w:abstractNumId w:val="12"/>
  </w:num>
  <w:num w:numId="48">
    <w:abstractNumId w:val="62"/>
  </w:num>
  <w:num w:numId="49">
    <w:abstractNumId w:val="21"/>
  </w:num>
  <w:num w:numId="50">
    <w:abstractNumId w:val="28"/>
  </w:num>
  <w:num w:numId="51">
    <w:abstractNumId w:val="28"/>
    <w:lvlOverride w:ilvl="0">
      <w:lvl w:ilvl="0">
        <w:start w:val="3"/>
        <w:numFmt w:val="decimal"/>
        <w:lvlText w:val="%1)"/>
        <w:legacy w:legacy="1" w:legacySpace="0" w:legacyIndent="355"/>
        <w:lvlJc w:val="left"/>
        <w:rPr>
          <w:rFonts w:ascii="Century Gothic" w:hAnsi="Century Gothic" w:hint="default"/>
        </w:rPr>
      </w:lvl>
    </w:lvlOverride>
  </w:num>
  <w:num w:numId="52">
    <w:abstractNumId w:val="43"/>
  </w:num>
  <w:num w:numId="53">
    <w:abstractNumId w:val="42"/>
  </w:num>
  <w:num w:numId="54">
    <w:abstractNumId w:val="52"/>
  </w:num>
  <w:num w:numId="55">
    <w:abstractNumId w:val="52"/>
    <w:lvlOverride w:ilvl="0">
      <w:lvl w:ilvl="0">
        <w:start w:val="19"/>
        <w:numFmt w:val="decimal"/>
        <w:lvlText w:val="%1."/>
        <w:legacy w:legacy="1" w:legacySpace="0" w:legacyIndent="350"/>
        <w:lvlJc w:val="left"/>
        <w:rPr>
          <w:rFonts w:ascii="Century Gothic" w:hAnsi="Century Gothic" w:hint="default"/>
        </w:rPr>
      </w:lvl>
    </w:lvlOverride>
  </w:num>
  <w:num w:numId="56">
    <w:abstractNumId w:val="38"/>
  </w:num>
  <w:num w:numId="57">
    <w:abstractNumId w:val="89"/>
  </w:num>
  <w:num w:numId="58">
    <w:abstractNumId w:val="102"/>
  </w:num>
  <w:num w:numId="59">
    <w:abstractNumId w:val="41"/>
  </w:num>
  <w:num w:numId="60">
    <w:abstractNumId w:val="71"/>
  </w:num>
  <w:num w:numId="61">
    <w:abstractNumId w:val="48"/>
  </w:num>
  <w:num w:numId="62">
    <w:abstractNumId w:val="73"/>
  </w:num>
  <w:num w:numId="63">
    <w:abstractNumId w:val="11"/>
  </w:num>
  <w:num w:numId="64">
    <w:abstractNumId w:val="79"/>
  </w:num>
  <w:num w:numId="65">
    <w:abstractNumId w:val="33"/>
  </w:num>
  <w:num w:numId="66">
    <w:abstractNumId w:val="113"/>
  </w:num>
  <w:num w:numId="67">
    <w:abstractNumId w:val="81"/>
  </w:num>
  <w:num w:numId="68">
    <w:abstractNumId w:val="61"/>
  </w:num>
  <w:num w:numId="69">
    <w:abstractNumId w:val="83"/>
  </w:num>
  <w:num w:numId="70">
    <w:abstractNumId w:val="94"/>
  </w:num>
  <w:num w:numId="71">
    <w:abstractNumId w:val="72"/>
  </w:num>
  <w:num w:numId="72">
    <w:abstractNumId w:val="60"/>
  </w:num>
  <w:num w:numId="73">
    <w:abstractNumId w:val="93"/>
  </w:num>
  <w:num w:numId="74">
    <w:abstractNumId w:val="15"/>
  </w:num>
  <w:num w:numId="75">
    <w:abstractNumId w:val="105"/>
  </w:num>
  <w:num w:numId="76">
    <w:abstractNumId w:val="105"/>
    <w:lvlOverride w:ilvl="0">
      <w:lvl w:ilvl="0">
        <w:start w:val="8"/>
        <w:numFmt w:val="decimal"/>
        <w:lvlText w:val="%1."/>
        <w:legacy w:legacy="1" w:legacySpace="0" w:legacyIndent="355"/>
        <w:lvlJc w:val="left"/>
        <w:rPr>
          <w:rFonts w:ascii="Century Gothic" w:hAnsi="Century Gothic" w:hint="default"/>
        </w:rPr>
      </w:lvl>
    </w:lvlOverride>
  </w:num>
  <w:num w:numId="77">
    <w:abstractNumId w:val="68"/>
  </w:num>
  <w:num w:numId="78">
    <w:abstractNumId w:val="13"/>
  </w:num>
  <w:num w:numId="79">
    <w:abstractNumId w:val="36"/>
  </w:num>
  <w:num w:numId="80">
    <w:abstractNumId w:val="67"/>
  </w:num>
  <w:num w:numId="81">
    <w:abstractNumId w:val="32"/>
  </w:num>
  <w:num w:numId="82">
    <w:abstractNumId w:val="8"/>
  </w:num>
  <w:num w:numId="83">
    <w:abstractNumId w:val="69"/>
  </w:num>
  <w:num w:numId="84">
    <w:abstractNumId w:val="16"/>
  </w:num>
  <w:num w:numId="85">
    <w:abstractNumId w:val="31"/>
  </w:num>
  <w:num w:numId="86">
    <w:abstractNumId w:val="76"/>
  </w:num>
  <w:num w:numId="87">
    <w:abstractNumId w:val="50"/>
  </w:num>
  <w:num w:numId="88">
    <w:abstractNumId w:val="34"/>
  </w:num>
  <w:num w:numId="89">
    <w:abstractNumId w:val="26"/>
  </w:num>
  <w:num w:numId="90">
    <w:abstractNumId w:val="117"/>
  </w:num>
  <w:num w:numId="91">
    <w:abstractNumId w:val="78"/>
  </w:num>
  <w:num w:numId="92">
    <w:abstractNumId w:val="115"/>
  </w:num>
  <w:num w:numId="93">
    <w:abstractNumId w:val="64"/>
  </w:num>
  <w:num w:numId="94">
    <w:abstractNumId w:val="22"/>
  </w:num>
  <w:num w:numId="95">
    <w:abstractNumId w:val="40"/>
  </w:num>
  <w:num w:numId="96">
    <w:abstractNumId w:val="104"/>
  </w:num>
  <w:num w:numId="97">
    <w:abstractNumId w:val="27"/>
  </w:num>
  <w:num w:numId="98">
    <w:abstractNumId w:val="80"/>
  </w:num>
  <w:num w:numId="99">
    <w:abstractNumId w:val="91"/>
  </w:num>
  <w:num w:numId="100">
    <w:abstractNumId w:val="91"/>
    <w:lvlOverride w:ilvl="0">
      <w:lvl w:ilvl="0">
        <w:start w:val="1"/>
        <w:numFmt w:val="lowerLetter"/>
        <w:lvlText w:val="%1)"/>
        <w:legacy w:legacy="1" w:legacySpace="0" w:legacyIndent="355"/>
        <w:lvlJc w:val="left"/>
        <w:rPr>
          <w:rFonts w:ascii="Century Gothic" w:hAnsi="Century Gothic" w:hint="default"/>
        </w:rPr>
      </w:lvl>
    </w:lvlOverride>
  </w:num>
  <w:num w:numId="101">
    <w:abstractNumId w:val="75"/>
  </w:num>
  <w:num w:numId="102">
    <w:abstractNumId w:val="7"/>
  </w:num>
  <w:num w:numId="103">
    <w:abstractNumId w:val="7"/>
    <w:lvlOverride w:ilvl="0">
      <w:lvl w:ilvl="0">
        <w:start w:val="1"/>
        <w:numFmt w:val="lowerLetter"/>
        <w:lvlText w:val="%1)"/>
        <w:legacy w:legacy="1" w:legacySpace="0" w:legacyIndent="350"/>
        <w:lvlJc w:val="left"/>
        <w:rPr>
          <w:rFonts w:ascii="Century Gothic" w:hAnsi="Century Gothic" w:hint="default"/>
        </w:rPr>
      </w:lvl>
    </w:lvlOverride>
  </w:num>
  <w:num w:numId="104">
    <w:abstractNumId w:val="37"/>
  </w:num>
  <w:num w:numId="105">
    <w:abstractNumId w:val="56"/>
  </w:num>
  <w:num w:numId="106">
    <w:abstractNumId w:val="70"/>
  </w:num>
  <w:num w:numId="107">
    <w:abstractNumId w:val="107"/>
  </w:num>
  <w:num w:numId="108">
    <w:abstractNumId w:val="47"/>
  </w:num>
  <w:num w:numId="109">
    <w:abstractNumId w:val="39"/>
  </w:num>
  <w:num w:numId="110">
    <w:abstractNumId w:val="116"/>
  </w:num>
  <w:num w:numId="111">
    <w:abstractNumId w:val="88"/>
  </w:num>
  <w:num w:numId="112">
    <w:abstractNumId w:val="35"/>
  </w:num>
  <w:num w:numId="113">
    <w:abstractNumId w:val="110"/>
  </w:num>
  <w:num w:numId="114">
    <w:abstractNumId w:val="49"/>
  </w:num>
  <w:num w:numId="115">
    <w:abstractNumId w:val="30"/>
  </w:num>
  <w:num w:numId="116">
    <w:abstractNumId w:val="85"/>
  </w:num>
  <w:num w:numId="117">
    <w:abstractNumId w:val="1"/>
  </w:num>
  <w:num w:numId="118">
    <w:abstractNumId w:val="2"/>
  </w:num>
  <w:num w:numId="119">
    <w:abstractNumId w:val="3"/>
  </w:num>
  <w:num w:numId="120">
    <w:abstractNumId w:val="4"/>
  </w:num>
  <w:num w:numId="1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5"/>
    <w:lvlOverride w:ilvl="0">
      <w:startOverride w:val="1"/>
    </w:lvlOverride>
  </w:num>
  <w:num w:numId="123">
    <w:abstractNumId w:val="24"/>
  </w:num>
  <w:num w:numId="124">
    <w:abstractNumId w:val="53"/>
  </w:num>
  <w:num w:numId="125">
    <w:abstractNumId w:val="114"/>
  </w:num>
  <w:num w:numId="126">
    <w:abstractNumId w:val="55"/>
  </w:num>
  <w:num w:numId="127">
    <w:abstractNumId w:val="25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hideSpellingErrors/>
  <w:hideGrammaticalError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80B"/>
    <w:rsid w:val="000048AC"/>
    <w:rsid w:val="00005A26"/>
    <w:rsid w:val="000133E0"/>
    <w:rsid w:val="0004327A"/>
    <w:rsid w:val="00053CD3"/>
    <w:rsid w:val="0005428F"/>
    <w:rsid w:val="0005501E"/>
    <w:rsid w:val="00055CD5"/>
    <w:rsid w:val="00056735"/>
    <w:rsid w:val="000666C7"/>
    <w:rsid w:val="00073A82"/>
    <w:rsid w:val="0008559C"/>
    <w:rsid w:val="00093854"/>
    <w:rsid w:val="00096E4C"/>
    <w:rsid w:val="000A14B8"/>
    <w:rsid w:val="000A215F"/>
    <w:rsid w:val="000B3995"/>
    <w:rsid w:val="000C1416"/>
    <w:rsid w:val="000C5577"/>
    <w:rsid w:val="000C58B7"/>
    <w:rsid w:val="000D2DC2"/>
    <w:rsid w:val="000D55BE"/>
    <w:rsid w:val="000E3A30"/>
    <w:rsid w:val="000E4A11"/>
    <w:rsid w:val="000F461B"/>
    <w:rsid w:val="000F7DD1"/>
    <w:rsid w:val="00105857"/>
    <w:rsid w:val="001103F3"/>
    <w:rsid w:val="00116F47"/>
    <w:rsid w:val="001251E9"/>
    <w:rsid w:val="00132B60"/>
    <w:rsid w:val="001409EC"/>
    <w:rsid w:val="00162883"/>
    <w:rsid w:val="00165CAB"/>
    <w:rsid w:val="00174155"/>
    <w:rsid w:val="00174F37"/>
    <w:rsid w:val="00174F87"/>
    <w:rsid w:val="001834FD"/>
    <w:rsid w:val="00191923"/>
    <w:rsid w:val="001A23EE"/>
    <w:rsid w:val="001D4378"/>
    <w:rsid w:val="001E2769"/>
    <w:rsid w:val="001E678D"/>
    <w:rsid w:val="001E7D32"/>
    <w:rsid w:val="001F018B"/>
    <w:rsid w:val="001F3D67"/>
    <w:rsid w:val="002041E5"/>
    <w:rsid w:val="00213500"/>
    <w:rsid w:val="002152C2"/>
    <w:rsid w:val="0022308D"/>
    <w:rsid w:val="00226CA0"/>
    <w:rsid w:val="00242F14"/>
    <w:rsid w:val="002457C5"/>
    <w:rsid w:val="002508EF"/>
    <w:rsid w:val="00257EF1"/>
    <w:rsid w:val="0026718D"/>
    <w:rsid w:val="002713BD"/>
    <w:rsid w:val="00271C0C"/>
    <w:rsid w:val="0027344F"/>
    <w:rsid w:val="00293121"/>
    <w:rsid w:val="002B1AF4"/>
    <w:rsid w:val="002B1E05"/>
    <w:rsid w:val="002C1F3A"/>
    <w:rsid w:val="002C2728"/>
    <w:rsid w:val="002C2F4C"/>
    <w:rsid w:val="002D32B7"/>
    <w:rsid w:val="002D33FF"/>
    <w:rsid w:val="002F0A36"/>
    <w:rsid w:val="002F1ED2"/>
    <w:rsid w:val="003001F2"/>
    <w:rsid w:val="003072E2"/>
    <w:rsid w:val="00307CF0"/>
    <w:rsid w:val="003108ED"/>
    <w:rsid w:val="00311BFB"/>
    <w:rsid w:val="003227FF"/>
    <w:rsid w:val="003344AA"/>
    <w:rsid w:val="00334A54"/>
    <w:rsid w:val="00353AD1"/>
    <w:rsid w:val="00385C14"/>
    <w:rsid w:val="00396C53"/>
    <w:rsid w:val="003A3E38"/>
    <w:rsid w:val="003B6FE7"/>
    <w:rsid w:val="003E726D"/>
    <w:rsid w:val="003F2915"/>
    <w:rsid w:val="004063CF"/>
    <w:rsid w:val="00412908"/>
    <w:rsid w:val="00412D1E"/>
    <w:rsid w:val="00415563"/>
    <w:rsid w:val="00417391"/>
    <w:rsid w:val="00420E63"/>
    <w:rsid w:val="00421D6C"/>
    <w:rsid w:val="004375DA"/>
    <w:rsid w:val="00445696"/>
    <w:rsid w:val="00453A26"/>
    <w:rsid w:val="0046261E"/>
    <w:rsid w:val="00463FEB"/>
    <w:rsid w:val="0047402E"/>
    <w:rsid w:val="00485177"/>
    <w:rsid w:val="004920BD"/>
    <w:rsid w:val="00493B8D"/>
    <w:rsid w:val="004B5721"/>
    <w:rsid w:val="004D13B1"/>
    <w:rsid w:val="005031BA"/>
    <w:rsid w:val="0051049C"/>
    <w:rsid w:val="00516702"/>
    <w:rsid w:val="005170FF"/>
    <w:rsid w:val="00520683"/>
    <w:rsid w:val="00530181"/>
    <w:rsid w:val="00535EB1"/>
    <w:rsid w:val="00535F27"/>
    <w:rsid w:val="00536C3D"/>
    <w:rsid w:val="00540717"/>
    <w:rsid w:val="005411E8"/>
    <w:rsid w:val="0055014B"/>
    <w:rsid w:val="005525A9"/>
    <w:rsid w:val="0056396B"/>
    <w:rsid w:val="0059033E"/>
    <w:rsid w:val="00593A1C"/>
    <w:rsid w:val="005950DB"/>
    <w:rsid w:val="00597786"/>
    <w:rsid w:val="005A429C"/>
    <w:rsid w:val="005A73E5"/>
    <w:rsid w:val="005B5AD7"/>
    <w:rsid w:val="005B755C"/>
    <w:rsid w:val="005E0A15"/>
    <w:rsid w:val="005E3D89"/>
    <w:rsid w:val="005E4F0D"/>
    <w:rsid w:val="005E6FAB"/>
    <w:rsid w:val="005F3A10"/>
    <w:rsid w:val="00620366"/>
    <w:rsid w:val="006415CF"/>
    <w:rsid w:val="00643CF4"/>
    <w:rsid w:val="0066788F"/>
    <w:rsid w:val="006714D8"/>
    <w:rsid w:val="006750B6"/>
    <w:rsid w:val="00682351"/>
    <w:rsid w:val="006A047F"/>
    <w:rsid w:val="006B350F"/>
    <w:rsid w:val="006B5F41"/>
    <w:rsid w:val="006C3EC5"/>
    <w:rsid w:val="006C4D08"/>
    <w:rsid w:val="006C7654"/>
    <w:rsid w:val="006C7C3B"/>
    <w:rsid w:val="006D1FB5"/>
    <w:rsid w:val="006D2A2D"/>
    <w:rsid w:val="006D6C45"/>
    <w:rsid w:val="006E3503"/>
    <w:rsid w:val="006E5A50"/>
    <w:rsid w:val="00707CA2"/>
    <w:rsid w:val="0073378A"/>
    <w:rsid w:val="00734F8A"/>
    <w:rsid w:val="00740818"/>
    <w:rsid w:val="0074701A"/>
    <w:rsid w:val="007500BF"/>
    <w:rsid w:val="0078113A"/>
    <w:rsid w:val="00784E06"/>
    <w:rsid w:val="0078501F"/>
    <w:rsid w:val="00795DC4"/>
    <w:rsid w:val="007A24C7"/>
    <w:rsid w:val="007A49A0"/>
    <w:rsid w:val="007A6E3D"/>
    <w:rsid w:val="007A719E"/>
    <w:rsid w:val="007B5556"/>
    <w:rsid w:val="007E3E89"/>
    <w:rsid w:val="007E5F3A"/>
    <w:rsid w:val="008027AD"/>
    <w:rsid w:val="00805CDB"/>
    <w:rsid w:val="00812BF4"/>
    <w:rsid w:val="00815678"/>
    <w:rsid w:val="0081672B"/>
    <w:rsid w:val="00821D96"/>
    <w:rsid w:val="00824A8E"/>
    <w:rsid w:val="00825898"/>
    <w:rsid w:val="008308D8"/>
    <w:rsid w:val="008324D1"/>
    <w:rsid w:val="00851A95"/>
    <w:rsid w:val="00856A96"/>
    <w:rsid w:val="00864D07"/>
    <w:rsid w:val="0087080A"/>
    <w:rsid w:val="008721F7"/>
    <w:rsid w:val="00887574"/>
    <w:rsid w:val="00893CD8"/>
    <w:rsid w:val="008B5D07"/>
    <w:rsid w:val="008B7DD7"/>
    <w:rsid w:val="008D3052"/>
    <w:rsid w:val="008E0160"/>
    <w:rsid w:val="008F2B58"/>
    <w:rsid w:val="00903075"/>
    <w:rsid w:val="00914A54"/>
    <w:rsid w:val="00915A17"/>
    <w:rsid w:val="0093749E"/>
    <w:rsid w:val="009411AD"/>
    <w:rsid w:val="009427C2"/>
    <w:rsid w:val="00967E0F"/>
    <w:rsid w:val="009766B4"/>
    <w:rsid w:val="009B034A"/>
    <w:rsid w:val="009B3486"/>
    <w:rsid w:val="009B4AC9"/>
    <w:rsid w:val="009E249F"/>
    <w:rsid w:val="009E3B8F"/>
    <w:rsid w:val="009E41AB"/>
    <w:rsid w:val="009E4203"/>
    <w:rsid w:val="009F3DE2"/>
    <w:rsid w:val="00A16FB5"/>
    <w:rsid w:val="00A2686B"/>
    <w:rsid w:val="00A26C10"/>
    <w:rsid w:val="00A30EBA"/>
    <w:rsid w:val="00A36574"/>
    <w:rsid w:val="00A426FC"/>
    <w:rsid w:val="00A501F4"/>
    <w:rsid w:val="00A524FA"/>
    <w:rsid w:val="00A54473"/>
    <w:rsid w:val="00A64316"/>
    <w:rsid w:val="00A65FE5"/>
    <w:rsid w:val="00A6723C"/>
    <w:rsid w:val="00A675F7"/>
    <w:rsid w:val="00A7188B"/>
    <w:rsid w:val="00A73D22"/>
    <w:rsid w:val="00A83B26"/>
    <w:rsid w:val="00A843E5"/>
    <w:rsid w:val="00A843F8"/>
    <w:rsid w:val="00A9244A"/>
    <w:rsid w:val="00AB3FF7"/>
    <w:rsid w:val="00AB4C2A"/>
    <w:rsid w:val="00AB62C8"/>
    <w:rsid w:val="00AC5153"/>
    <w:rsid w:val="00AD09A6"/>
    <w:rsid w:val="00AD2B29"/>
    <w:rsid w:val="00AD590F"/>
    <w:rsid w:val="00AE322B"/>
    <w:rsid w:val="00AF2DA1"/>
    <w:rsid w:val="00B245F7"/>
    <w:rsid w:val="00B3280B"/>
    <w:rsid w:val="00B34502"/>
    <w:rsid w:val="00B46237"/>
    <w:rsid w:val="00B81500"/>
    <w:rsid w:val="00B9465F"/>
    <w:rsid w:val="00BB5A88"/>
    <w:rsid w:val="00BB5D58"/>
    <w:rsid w:val="00BC0340"/>
    <w:rsid w:val="00BD0A2C"/>
    <w:rsid w:val="00BD6236"/>
    <w:rsid w:val="00BE174C"/>
    <w:rsid w:val="00BF111A"/>
    <w:rsid w:val="00C04FBB"/>
    <w:rsid w:val="00C10271"/>
    <w:rsid w:val="00C27E09"/>
    <w:rsid w:val="00C27FA7"/>
    <w:rsid w:val="00C33487"/>
    <w:rsid w:val="00C362C7"/>
    <w:rsid w:val="00C43AE9"/>
    <w:rsid w:val="00C45B5E"/>
    <w:rsid w:val="00C602B4"/>
    <w:rsid w:val="00C619E4"/>
    <w:rsid w:val="00C64296"/>
    <w:rsid w:val="00C70B32"/>
    <w:rsid w:val="00C70E9D"/>
    <w:rsid w:val="00C73544"/>
    <w:rsid w:val="00C806D0"/>
    <w:rsid w:val="00C85AC7"/>
    <w:rsid w:val="00CB2079"/>
    <w:rsid w:val="00CB3346"/>
    <w:rsid w:val="00CC086F"/>
    <w:rsid w:val="00CC7F3A"/>
    <w:rsid w:val="00CE324C"/>
    <w:rsid w:val="00CE3337"/>
    <w:rsid w:val="00CE53AA"/>
    <w:rsid w:val="00CE5E6B"/>
    <w:rsid w:val="00D07425"/>
    <w:rsid w:val="00D2129E"/>
    <w:rsid w:val="00D27BEC"/>
    <w:rsid w:val="00D315E9"/>
    <w:rsid w:val="00D3403A"/>
    <w:rsid w:val="00D47AF3"/>
    <w:rsid w:val="00D52103"/>
    <w:rsid w:val="00D61AC2"/>
    <w:rsid w:val="00D638DE"/>
    <w:rsid w:val="00D73C13"/>
    <w:rsid w:val="00D81E39"/>
    <w:rsid w:val="00DA597A"/>
    <w:rsid w:val="00DC453E"/>
    <w:rsid w:val="00DC4C82"/>
    <w:rsid w:val="00DD3C8A"/>
    <w:rsid w:val="00DD7904"/>
    <w:rsid w:val="00DF728E"/>
    <w:rsid w:val="00E0267F"/>
    <w:rsid w:val="00E06A83"/>
    <w:rsid w:val="00E07483"/>
    <w:rsid w:val="00E272F5"/>
    <w:rsid w:val="00E37DAF"/>
    <w:rsid w:val="00E41532"/>
    <w:rsid w:val="00E42B3C"/>
    <w:rsid w:val="00E4394E"/>
    <w:rsid w:val="00E51E8C"/>
    <w:rsid w:val="00E56088"/>
    <w:rsid w:val="00E6015B"/>
    <w:rsid w:val="00E64F9A"/>
    <w:rsid w:val="00E65912"/>
    <w:rsid w:val="00E841AE"/>
    <w:rsid w:val="00E84757"/>
    <w:rsid w:val="00E94E93"/>
    <w:rsid w:val="00E95EF1"/>
    <w:rsid w:val="00E97713"/>
    <w:rsid w:val="00EB70B3"/>
    <w:rsid w:val="00EB7C9D"/>
    <w:rsid w:val="00EC6C70"/>
    <w:rsid w:val="00ED6537"/>
    <w:rsid w:val="00EE0681"/>
    <w:rsid w:val="00EE5A51"/>
    <w:rsid w:val="00EE64EA"/>
    <w:rsid w:val="00EE6A29"/>
    <w:rsid w:val="00EF23ED"/>
    <w:rsid w:val="00F0239B"/>
    <w:rsid w:val="00F0333A"/>
    <w:rsid w:val="00F03854"/>
    <w:rsid w:val="00F45685"/>
    <w:rsid w:val="00F51953"/>
    <w:rsid w:val="00F63B2E"/>
    <w:rsid w:val="00F653EE"/>
    <w:rsid w:val="00F764E5"/>
    <w:rsid w:val="00F77B10"/>
    <w:rsid w:val="00F80557"/>
    <w:rsid w:val="00FA4ED1"/>
    <w:rsid w:val="00FB363F"/>
    <w:rsid w:val="00FB3BBC"/>
    <w:rsid w:val="00FC36C9"/>
    <w:rsid w:val="00FC7133"/>
    <w:rsid w:val="00FC736B"/>
    <w:rsid w:val="00FD7A6F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97BA1F"/>
  <w14:defaultImageDpi w14:val="0"/>
  <w15:docId w15:val="{4A317296-95E3-4E85-B103-C23A7D96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entury Gothic"/>
      <w:sz w:val="24"/>
      <w:szCs w:val="24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semiHidden/>
    <w:unhideWhenUsed/>
    <w:qFormat/>
    <w:rsid w:val="001251E9"/>
    <w:pPr>
      <w:keepNext/>
      <w:keepLines/>
      <w:widowControl/>
      <w:autoSpaceDE/>
      <w:autoSpaceDN/>
      <w:adjustRightInd/>
      <w:spacing w:before="200"/>
      <w:outlineLvl w:val="3"/>
    </w:pPr>
    <w:rPr>
      <w:rFonts w:ascii="Cambria" w:eastAsia="Times New Roman" w:hAnsi="Cambria" w:cs="Times New Roman"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403" w:lineRule="exact"/>
      <w:ind w:hanging="2035"/>
    </w:pPr>
  </w:style>
  <w:style w:type="paragraph" w:customStyle="1" w:styleId="Style6">
    <w:name w:val="Style6"/>
    <w:basedOn w:val="Normalny"/>
    <w:uiPriority w:val="99"/>
    <w:pPr>
      <w:spacing w:line="245" w:lineRule="exact"/>
      <w:jc w:val="center"/>
    </w:pPr>
  </w:style>
  <w:style w:type="paragraph" w:customStyle="1" w:styleId="Style7">
    <w:name w:val="Style7"/>
    <w:basedOn w:val="Normalny"/>
    <w:uiPriority w:val="99"/>
    <w:pPr>
      <w:spacing w:line="197" w:lineRule="exact"/>
      <w:jc w:val="center"/>
    </w:pPr>
  </w:style>
  <w:style w:type="paragraph" w:customStyle="1" w:styleId="Style8">
    <w:name w:val="Style8"/>
    <w:basedOn w:val="Normalny"/>
    <w:uiPriority w:val="99"/>
    <w:pPr>
      <w:spacing w:line="245" w:lineRule="exact"/>
      <w:ind w:firstLine="1541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</w:style>
  <w:style w:type="paragraph" w:customStyle="1" w:styleId="Style12">
    <w:name w:val="Style12"/>
    <w:basedOn w:val="Normalny"/>
    <w:uiPriority w:val="99"/>
    <w:pPr>
      <w:spacing w:line="283" w:lineRule="exact"/>
      <w:jc w:val="center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  <w:pPr>
      <w:spacing w:line="218" w:lineRule="exact"/>
    </w:pPr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</w:style>
  <w:style w:type="paragraph" w:customStyle="1" w:styleId="Style17">
    <w:name w:val="Style17"/>
    <w:basedOn w:val="Normalny"/>
    <w:uiPriority w:val="99"/>
  </w:style>
  <w:style w:type="paragraph" w:customStyle="1" w:styleId="Style18">
    <w:name w:val="Style18"/>
    <w:basedOn w:val="Normalny"/>
    <w:uiPriority w:val="99"/>
    <w:pPr>
      <w:spacing w:line="250" w:lineRule="exact"/>
      <w:ind w:firstLine="355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  <w:pPr>
      <w:spacing w:line="226" w:lineRule="exact"/>
      <w:ind w:hanging="701"/>
    </w:pPr>
  </w:style>
  <w:style w:type="paragraph" w:customStyle="1" w:styleId="Style21">
    <w:name w:val="Style21"/>
    <w:basedOn w:val="Normalny"/>
    <w:uiPriority w:val="99"/>
    <w:pPr>
      <w:spacing w:line="269" w:lineRule="exact"/>
      <w:ind w:firstLine="77"/>
      <w:jc w:val="both"/>
    </w:pPr>
  </w:style>
  <w:style w:type="paragraph" w:customStyle="1" w:styleId="Style22">
    <w:name w:val="Style22"/>
    <w:basedOn w:val="Normalny"/>
    <w:uiPriority w:val="99"/>
    <w:pPr>
      <w:spacing w:line="326" w:lineRule="exact"/>
      <w:jc w:val="center"/>
    </w:pPr>
  </w:style>
  <w:style w:type="paragraph" w:customStyle="1" w:styleId="Style23">
    <w:name w:val="Style23"/>
    <w:basedOn w:val="Normalny"/>
    <w:uiPriority w:val="99"/>
    <w:pPr>
      <w:spacing w:line="247" w:lineRule="exact"/>
      <w:ind w:hanging="350"/>
    </w:pPr>
  </w:style>
  <w:style w:type="paragraph" w:customStyle="1" w:styleId="Style24">
    <w:name w:val="Style24"/>
    <w:basedOn w:val="Normalny"/>
    <w:uiPriority w:val="99"/>
    <w:pPr>
      <w:spacing w:line="245" w:lineRule="exact"/>
      <w:jc w:val="both"/>
    </w:pPr>
  </w:style>
  <w:style w:type="paragraph" w:customStyle="1" w:styleId="Style25">
    <w:name w:val="Style25"/>
    <w:basedOn w:val="Normalny"/>
    <w:uiPriority w:val="99"/>
    <w:pPr>
      <w:spacing w:line="246" w:lineRule="exact"/>
      <w:ind w:hanging="350"/>
      <w:jc w:val="both"/>
    </w:pPr>
  </w:style>
  <w:style w:type="paragraph" w:customStyle="1" w:styleId="Style26">
    <w:name w:val="Style26"/>
    <w:basedOn w:val="Normalny"/>
    <w:uiPriority w:val="99"/>
    <w:pPr>
      <w:jc w:val="both"/>
    </w:pPr>
  </w:style>
  <w:style w:type="paragraph" w:customStyle="1" w:styleId="Style27">
    <w:name w:val="Style27"/>
    <w:basedOn w:val="Normalny"/>
    <w:uiPriority w:val="99"/>
    <w:pPr>
      <w:jc w:val="both"/>
    </w:pPr>
  </w:style>
  <w:style w:type="paragraph" w:customStyle="1" w:styleId="Style28">
    <w:name w:val="Style28"/>
    <w:basedOn w:val="Normalny"/>
    <w:uiPriority w:val="99"/>
  </w:style>
  <w:style w:type="paragraph" w:customStyle="1" w:styleId="Style29">
    <w:name w:val="Style29"/>
    <w:basedOn w:val="Normalny"/>
    <w:uiPriority w:val="99"/>
    <w:pPr>
      <w:spacing w:line="221" w:lineRule="exact"/>
      <w:ind w:hanging="547"/>
    </w:pPr>
  </w:style>
  <w:style w:type="paragraph" w:customStyle="1" w:styleId="Style30">
    <w:name w:val="Style30"/>
    <w:basedOn w:val="Normalny"/>
    <w:uiPriority w:val="99"/>
  </w:style>
  <w:style w:type="paragraph" w:customStyle="1" w:styleId="Style31">
    <w:name w:val="Style31"/>
    <w:basedOn w:val="Normalny"/>
    <w:uiPriority w:val="99"/>
    <w:pPr>
      <w:spacing w:line="250" w:lineRule="exact"/>
      <w:ind w:hanging="360"/>
    </w:pPr>
  </w:style>
  <w:style w:type="paragraph" w:customStyle="1" w:styleId="Style32">
    <w:name w:val="Style32"/>
    <w:basedOn w:val="Normalny"/>
    <w:uiPriority w:val="99"/>
    <w:pPr>
      <w:jc w:val="both"/>
    </w:pPr>
  </w:style>
  <w:style w:type="paragraph" w:customStyle="1" w:styleId="Style33">
    <w:name w:val="Style33"/>
    <w:basedOn w:val="Normalny"/>
    <w:uiPriority w:val="99"/>
    <w:pPr>
      <w:spacing w:line="173" w:lineRule="exact"/>
      <w:jc w:val="both"/>
    </w:pPr>
  </w:style>
  <w:style w:type="paragraph" w:customStyle="1" w:styleId="Style34">
    <w:name w:val="Style34"/>
    <w:basedOn w:val="Normalny"/>
    <w:uiPriority w:val="99"/>
    <w:pPr>
      <w:spacing w:line="221" w:lineRule="exact"/>
      <w:ind w:hanging="720"/>
      <w:jc w:val="both"/>
    </w:pPr>
  </w:style>
  <w:style w:type="paragraph" w:customStyle="1" w:styleId="Style35">
    <w:name w:val="Style35"/>
    <w:basedOn w:val="Normalny"/>
    <w:uiPriority w:val="99"/>
  </w:style>
  <w:style w:type="paragraph" w:customStyle="1" w:styleId="Style36">
    <w:name w:val="Style36"/>
    <w:basedOn w:val="Normalny"/>
    <w:uiPriority w:val="99"/>
    <w:pPr>
      <w:spacing w:line="247" w:lineRule="exact"/>
      <w:ind w:hanging="562"/>
      <w:jc w:val="both"/>
    </w:pPr>
  </w:style>
  <w:style w:type="paragraph" w:customStyle="1" w:styleId="Style37">
    <w:name w:val="Style37"/>
    <w:basedOn w:val="Normalny"/>
    <w:uiPriority w:val="99"/>
    <w:pPr>
      <w:spacing w:line="226" w:lineRule="exact"/>
    </w:pPr>
  </w:style>
  <w:style w:type="paragraph" w:customStyle="1" w:styleId="Style38">
    <w:name w:val="Style38"/>
    <w:basedOn w:val="Normalny"/>
    <w:uiPriority w:val="99"/>
    <w:pPr>
      <w:spacing w:line="245" w:lineRule="exact"/>
      <w:ind w:hanging="355"/>
      <w:jc w:val="both"/>
    </w:pPr>
  </w:style>
  <w:style w:type="paragraph" w:customStyle="1" w:styleId="Style39">
    <w:name w:val="Style39"/>
    <w:basedOn w:val="Normalny"/>
    <w:uiPriority w:val="99"/>
    <w:pPr>
      <w:spacing w:line="221" w:lineRule="exact"/>
      <w:jc w:val="both"/>
    </w:pPr>
  </w:style>
  <w:style w:type="paragraph" w:customStyle="1" w:styleId="Style40">
    <w:name w:val="Style40"/>
    <w:basedOn w:val="Normalny"/>
    <w:uiPriority w:val="99"/>
    <w:pPr>
      <w:spacing w:line="250" w:lineRule="exact"/>
      <w:ind w:hanging="355"/>
    </w:pPr>
  </w:style>
  <w:style w:type="paragraph" w:customStyle="1" w:styleId="Style41">
    <w:name w:val="Style41"/>
    <w:basedOn w:val="Normalny"/>
    <w:uiPriority w:val="99"/>
    <w:pPr>
      <w:spacing w:line="221" w:lineRule="exact"/>
      <w:ind w:hanging="422"/>
    </w:pPr>
  </w:style>
  <w:style w:type="paragraph" w:customStyle="1" w:styleId="Style42">
    <w:name w:val="Style42"/>
    <w:basedOn w:val="Normalny"/>
    <w:uiPriority w:val="99"/>
    <w:pPr>
      <w:spacing w:line="250" w:lineRule="exact"/>
      <w:ind w:firstLine="355"/>
    </w:pPr>
  </w:style>
  <w:style w:type="paragraph" w:customStyle="1" w:styleId="Style43">
    <w:name w:val="Style43"/>
    <w:basedOn w:val="Normalny"/>
    <w:uiPriority w:val="99"/>
    <w:pPr>
      <w:spacing w:line="221" w:lineRule="exact"/>
      <w:ind w:hanging="192"/>
    </w:pPr>
  </w:style>
  <w:style w:type="paragraph" w:customStyle="1" w:styleId="Style44">
    <w:name w:val="Style44"/>
    <w:basedOn w:val="Normalny"/>
    <w:uiPriority w:val="99"/>
  </w:style>
  <w:style w:type="paragraph" w:customStyle="1" w:styleId="Style45">
    <w:name w:val="Style45"/>
    <w:basedOn w:val="Normalny"/>
    <w:uiPriority w:val="99"/>
    <w:pPr>
      <w:spacing w:line="662" w:lineRule="exact"/>
      <w:ind w:firstLine="3370"/>
    </w:pPr>
  </w:style>
  <w:style w:type="paragraph" w:customStyle="1" w:styleId="Style46">
    <w:name w:val="Style46"/>
    <w:basedOn w:val="Normalny"/>
    <w:uiPriority w:val="99"/>
    <w:pPr>
      <w:spacing w:line="221" w:lineRule="exact"/>
      <w:ind w:hanging="278"/>
      <w:jc w:val="both"/>
    </w:pPr>
  </w:style>
  <w:style w:type="paragraph" w:customStyle="1" w:styleId="Style47">
    <w:name w:val="Style47"/>
    <w:basedOn w:val="Normalny"/>
    <w:uiPriority w:val="99"/>
  </w:style>
  <w:style w:type="paragraph" w:customStyle="1" w:styleId="Style48">
    <w:name w:val="Style48"/>
    <w:basedOn w:val="Normalny"/>
    <w:uiPriority w:val="99"/>
  </w:style>
  <w:style w:type="paragraph" w:customStyle="1" w:styleId="Style49">
    <w:name w:val="Style49"/>
    <w:basedOn w:val="Normalny"/>
    <w:uiPriority w:val="99"/>
  </w:style>
  <w:style w:type="paragraph" w:customStyle="1" w:styleId="Style50">
    <w:name w:val="Style50"/>
    <w:basedOn w:val="Normalny"/>
    <w:uiPriority w:val="99"/>
    <w:pPr>
      <w:spacing w:line="254" w:lineRule="exact"/>
      <w:ind w:hanging="557"/>
    </w:pPr>
  </w:style>
  <w:style w:type="paragraph" w:customStyle="1" w:styleId="Style51">
    <w:name w:val="Style51"/>
    <w:basedOn w:val="Normalny"/>
    <w:uiPriority w:val="99"/>
    <w:pPr>
      <w:spacing w:line="226" w:lineRule="exact"/>
      <w:ind w:hanging="173"/>
    </w:pPr>
  </w:style>
  <w:style w:type="paragraph" w:customStyle="1" w:styleId="Style52">
    <w:name w:val="Style52"/>
    <w:basedOn w:val="Normalny"/>
    <w:uiPriority w:val="99"/>
    <w:pPr>
      <w:spacing w:line="192" w:lineRule="exact"/>
    </w:pPr>
  </w:style>
  <w:style w:type="character" w:customStyle="1" w:styleId="FontStyle54">
    <w:name w:val="Font Style54"/>
    <w:basedOn w:val="Domylnaczcionkaakapitu"/>
    <w:uiPriority w:val="99"/>
    <w:rPr>
      <w:rFonts w:ascii="Century Gothic" w:hAnsi="Century Gothic" w:cs="Century Gothic"/>
      <w:b/>
      <w:bCs/>
      <w:sz w:val="30"/>
      <w:szCs w:val="30"/>
    </w:rPr>
  </w:style>
  <w:style w:type="character" w:customStyle="1" w:styleId="FontStyle55">
    <w:name w:val="Font Style55"/>
    <w:basedOn w:val="Domylnaczcionkaakapitu"/>
    <w:uiPriority w:val="99"/>
    <w:rPr>
      <w:rFonts w:ascii="Century Gothic" w:hAnsi="Century Gothic" w:cs="Century Gothic"/>
      <w:b/>
      <w:bCs/>
      <w:sz w:val="32"/>
      <w:szCs w:val="32"/>
    </w:rPr>
  </w:style>
  <w:style w:type="character" w:customStyle="1" w:styleId="FontStyle56">
    <w:name w:val="Font Style56"/>
    <w:basedOn w:val="Domylnaczcionkaakapitu"/>
    <w:uiPriority w:val="99"/>
    <w:rPr>
      <w:rFonts w:ascii="Century Gothic" w:hAnsi="Century Gothic" w:cs="Century Gothic"/>
      <w:b/>
      <w:bCs/>
      <w:sz w:val="20"/>
      <w:szCs w:val="20"/>
    </w:rPr>
  </w:style>
  <w:style w:type="character" w:customStyle="1" w:styleId="FontStyle57">
    <w:name w:val="Font Style57"/>
    <w:basedOn w:val="Domylnaczcionkaakapitu"/>
    <w:uiPriority w:val="99"/>
    <w:rPr>
      <w:rFonts w:ascii="Century Gothic" w:hAnsi="Century Gothic" w:cs="Century Gothic"/>
      <w:sz w:val="20"/>
      <w:szCs w:val="20"/>
    </w:rPr>
  </w:style>
  <w:style w:type="character" w:customStyle="1" w:styleId="FontStyle58">
    <w:name w:val="Font Style58"/>
    <w:basedOn w:val="Domylnaczcionkaakapitu"/>
    <w:uiPriority w:val="99"/>
    <w:rPr>
      <w:rFonts w:ascii="Arial Narrow" w:hAnsi="Arial Narrow" w:cs="Arial Narrow"/>
      <w:sz w:val="20"/>
      <w:szCs w:val="20"/>
    </w:rPr>
  </w:style>
  <w:style w:type="character" w:customStyle="1" w:styleId="FontStyle59">
    <w:name w:val="Font Style59"/>
    <w:basedOn w:val="Domylnaczcionkaakapitu"/>
    <w:uiPriority w:val="99"/>
    <w:rPr>
      <w:rFonts w:ascii="Book Antiqua" w:hAnsi="Book Antiqua" w:cs="Book Antiqua"/>
      <w:b/>
      <w:bCs/>
      <w:spacing w:val="150"/>
      <w:sz w:val="22"/>
      <w:szCs w:val="22"/>
    </w:rPr>
  </w:style>
  <w:style w:type="character" w:customStyle="1" w:styleId="FontStyle60">
    <w:name w:val="Font Style60"/>
    <w:basedOn w:val="Domylnaczcionkaakapitu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FontStyle61">
    <w:name w:val="Font Style61"/>
    <w:basedOn w:val="Domylnaczcionkaakapitu"/>
    <w:uiPriority w:val="99"/>
    <w:rPr>
      <w:rFonts w:ascii="Century Gothic" w:hAnsi="Century Gothic" w:cs="Century Gothic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entury Gothic" w:hAnsi="Century Gothic" w:cs="Century Gothic"/>
      <w:b/>
      <w:bCs/>
      <w:sz w:val="14"/>
      <w:szCs w:val="14"/>
    </w:rPr>
  </w:style>
  <w:style w:type="character" w:customStyle="1" w:styleId="FontStyle63">
    <w:name w:val="Font Style63"/>
    <w:basedOn w:val="Domylnaczcionkaakapitu"/>
    <w:uiPriority w:val="99"/>
    <w:rPr>
      <w:rFonts w:ascii="Century Gothic" w:hAnsi="Century Gothic" w:cs="Century Gothic"/>
      <w:sz w:val="14"/>
      <w:szCs w:val="14"/>
    </w:rPr>
  </w:style>
  <w:style w:type="character" w:customStyle="1" w:styleId="FontStyle64">
    <w:name w:val="Font Style64"/>
    <w:basedOn w:val="Domylnaczcionkaakapitu"/>
    <w:uiPriority w:val="99"/>
    <w:rPr>
      <w:rFonts w:ascii="Century Gothic" w:hAnsi="Century Gothic" w:cs="Century Gothic"/>
      <w:b/>
      <w:bCs/>
      <w:i/>
      <w:iCs/>
      <w:sz w:val="14"/>
      <w:szCs w:val="14"/>
    </w:rPr>
  </w:style>
  <w:style w:type="character" w:customStyle="1" w:styleId="FontStyle65">
    <w:name w:val="Font Style65"/>
    <w:basedOn w:val="Domylnaczcionkaakapitu"/>
    <w:uiPriority w:val="99"/>
    <w:rPr>
      <w:rFonts w:ascii="Century Gothic" w:hAnsi="Century Gothic" w:cs="Century Gothic"/>
      <w:b/>
      <w:bCs/>
      <w:sz w:val="14"/>
      <w:szCs w:val="14"/>
    </w:rPr>
  </w:style>
  <w:style w:type="character" w:customStyle="1" w:styleId="FontStyle66">
    <w:name w:val="Font Style66"/>
    <w:basedOn w:val="Domylnaczcionkaakapitu"/>
    <w:uiPriority w:val="99"/>
    <w:rPr>
      <w:rFonts w:ascii="Century Gothic" w:hAnsi="Century Gothic" w:cs="Century Gothic"/>
      <w:sz w:val="14"/>
      <w:szCs w:val="14"/>
    </w:rPr>
  </w:style>
  <w:style w:type="character" w:customStyle="1" w:styleId="FontStyle67">
    <w:name w:val="Font Style67"/>
    <w:basedOn w:val="Domylnaczcionkaakapitu"/>
    <w:uiPriority w:val="99"/>
    <w:rPr>
      <w:rFonts w:ascii="Century Gothic" w:hAnsi="Century Gothic" w:cs="Century Gothic"/>
      <w:sz w:val="14"/>
      <w:szCs w:val="14"/>
    </w:rPr>
  </w:style>
  <w:style w:type="character" w:customStyle="1" w:styleId="FontStyle68">
    <w:name w:val="Font Style68"/>
    <w:basedOn w:val="Domylnaczcionkaakapitu"/>
    <w:uiPriority w:val="99"/>
    <w:rPr>
      <w:rFonts w:ascii="Georgia" w:hAnsi="Georgia" w:cs="Georgia"/>
      <w:sz w:val="16"/>
      <w:szCs w:val="16"/>
    </w:rPr>
  </w:style>
  <w:style w:type="character" w:customStyle="1" w:styleId="FontStyle69">
    <w:name w:val="Font Style69"/>
    <w:basedOn w:val="Domylnaczcionkaakapitu"/>
    <w:uiPriority w:val="99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70">
    <w:name w:val="Font Style70"/>
    <w:basedOn w:val="Domylnaczcionkaakapitu"/>
    <w:uiPriority w:val="99"/>
    <w:rPr>
      <w:rFonts w:ascii="Century Gothic" w:hAnsi="Century Gothic" w:cs="Century Gothic"/>
      <w:w w:val="50"/>
      <w:sz w:val="26"/>
      <w:szCs w:val="26"/>
    </w:rPr>
  </w:style>
  <w:style w:type="character" w:customStyle="1" w:styleId="FontStyle71">
    <w:name w:val="Font Style71"/>
    <w:basedOn w:val="Domylnaczcionkaakapitu"/>
    <w:uiPriority w:val="99"/>
    <w:rPr>
      <w:rFonts w:ascii="Century Gothic" w:hAnsi="Century Gothic" w:cs="Century Gothic"/>
      <w:b/>
      <w:bCs/>
      <w:sz w:val="12"/>
      <w:szCs w:val="12"/>
    </w:rPr>
  </w:style>
  <w:style w:type="character" w:customStyle="1" w:styleId="FontStyle72">
    <w:name w:val="Font Style72"/>
    <w:basedOn w:val="Domylnaczcionkaakapitu"/>
    <w:uiPriority w:val="99"/>
    <w:rPr>
      <w:rFonts w:ascii="Century Gothic" w:hAnsi="Century Gothic" w:cs="Century Gothic"/>
      <w:b/>
      <w:bCs/>
      <w:sz w:val="20"/>
      <w:szCs w:val="20"/>
    </w:rPr>
  </w:style>
  <w:style w:type="character" w:customStyle="1" w:styleId="FontStyle73">
    <w:name w:val="Font Style73"/>
    <w:basedOn w:val="Domylnaczcionkaakapitu"/>
    <w:uiPriority w:val="99"/>
    <w:rPr>
      <w:rFonts w:ascii="Century Gothic" w:hAnsi="Century Gothic" w:cs="Century Gothic"/>
      <w:b/>
      <w:bCs/>
      <w:i/>
      <w:iCs/>
      <w:sz w:val="12"/>
      <w:szCs w:val="12"/>
    </w:rPr>
  </w:style>
  <w:style w:type="character" w:customStyle="1" w:styleId="FontStyle74">
    <w:name w:val="Font Style74"/>
    <w:basedOn w:val="Domylnaczcionkaakapitu"/>
    <w:uiPriority w:val="99"/>
    <w:rPr>
      <w:rFonts w:ascii="Century Gothic" w:hAnsi="Century Gothic" w:cs="Century Gothic"/>
      <w:i/>
      <w:iCs/>
      <w:sz w:val="14"/>
      <w:szCs w:val="14"/>
    </w:rPr>
  </w:style>
  <w:style w:type="character" w:customStyle="1" w:styleId="FontStyle75">
    <w:name w:val="Font Style75"/>
    <w:basedOn w:val="Domylnaczcionkaakapitu"/>
    <w:uiPriority w:val="99"/>
    <w:rPr>
      <w:rFonts w:ascii="Century Gothic" w:hAnsi="Century Gothic" w:cs="Century Gothic"/>
      <w:b/>
      <w:bCs/>
      <w:sz w:val="22"/>
      <w:szCs w:val="22"/>
    </w:rPr>
  </w:style>
  <w:style w:type="character" w:customStyle="1" w:styleId="FontStyle76">
    <w:name w:val="Font Style76"/>
    <w:basedOn w:val="Domylnaczcionkaakapitu"/>
    <w:uiPriority w:val="99"/>
    <w:rPr>
      <w:rFonts w:ascii="Century Gothic" w:hAnsi="Century Gothic" w:cs="Century Gothic"/>
      <w:b/>
      <w:bCs/>
      <w:sz w:val="12"/>
      <w:szCs w:val="12"/>
    </w:rPr>
  </w:style>
  <w:style w:type="character" w:customStyle="1" w:styleId="FontStyle77">
    <w:name w:val="Font Style77"/>
    <w:basedOn w:val="Domylnaczcionkaakapitu"/>
    <w:uiPriority w:val="99"/>
    <w:rPr>
      <w:rFonts w:ascii="Century Gothic" w:hAnsi="Century Gothic" w:cs="Century Gothic"/>
      <w:i/>
      <w:iCs/>
      <w:spacing w:val="10"/>
      <w:sz w:val="14"/>
      <w:szCs w:val="14"/>
    </w:rPr>
  </w:style>
  <w:style w:type="character" w:customStyle="1" w:styleId="FontStyle78">
    <w:name w:val="Font Style78"/>
    <w:basedOn w:val="Domylnaczcionkaakapitu"/>
    <w:uiPriority w:val="99"/>
    <w:rPr>
      <w:rFonts w:ascii="Constantia" w:hAnsi="Constantia" w:cs="Constantia"/>
      <w:sz w:val="20"/>
      <w:szCs w:val="20"/>
    </w:rPr>
  </w:style>
  <w:style w:type="character" w:customStyle="1" w:styleId="FontStyle79">
    <w:name w:val="Font Style79"/>
    <w:basedOn w:val="Domylnaczcionkaakapitu"/>
    <w:uiPriority w:val="99"/>
    <w:rPr>
      <w:rFonts w:ascii="Century Gothic" w:hAnsi="Century Gothic" w:cs="Century Gothic"/>
      <w:b/>
      <w:bCs/>
      <w:sz w:val="14"/>
      <w:szCs w:val="14"/>
    </w:rPr>
  </w:style>
  <w:style w:type="character" w:customStyle="1" w:styleId="FontStyle80">
    <w:name w:val="Font Style80"/>
    <w:basedOn w:val="Domylnaczcionkaakapitu"/>
    <w:uiPriority w:val="99"/>
    <w:rPr>
      <w:rFonts w:ascii="Century Gothic" w:hAnsi="Century Gothic" w:cs="Century Gothic"/>
      <w:sz w:val="14"/>
      <w:szCs w:val="14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6C7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6C7654"/>
    <w:rPr>
      <w:rFonts w:hAnsi="Century Gothic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E64EA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hAnsiTheme="minorHAns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E64EA"/>
    <w:rPr>
      <w:rFonts w:asciiTheme="minorHAnsi" w:cs="Times New Roman"/>
    </w:rPr>
  </w:style>
  <w:style w:type="paragraph" w:styleId="Akapitzlist">
    <w:name w:val="List Paragraph"/>
    <w:basedOn w:val="Normalny"/>
    <w:uiPriority w:val="34"/>
    <w:qFormat/>
    <w:rsid w:val="009E249F"/>
    <w:pPr>
      <w:ind w:left="720"/>
      <w:contextualSpacing/>
    </w:pPr>
  </w:style>
  <w:style w:type="paragraph" w:customStyle="1" w:styleId="Normalny1">
    <w:name w:val="Normalny1"/>
    <w:uiPriority w:val="99"/>
    <w:rsid w:val="007B55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59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unhideWhenUsed/>
    <w:rsid w:val="005B755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5B755C"/>
    <w:rPr>
      <w:rFonts w:hAnsi="Century Gothic"/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5B755C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0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0B6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05A2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05A26"/>
    <w:rPr>
      <w:rFonts w:hAnsi="Century Gothic"/>
      <w:sz w:val="16"/>
      <w:szCs w:val="16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005A26"/>
    <w:pPr>
      <w:widowControl/>
      <w:autoSpaceDE/>
      <w:autoSpaceDN/>
      <w:adjustRightInd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qFormat/>
    <w:rsid w:val="00005A26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rsid w:val="00005A26"/>
    <w:rPr>
      <w:rFonts w:cs="Times New Roman"/>
      <w:vertAlign w:val="superscript"/>
    </w:rPr>
  </w:style>
  <w:style w:type="paragraph" w:customStyle="1" w:styleId="Bezodstpw1">
    <w:name w:val="Bez odstępów1"/>
    <w:uiPriority w:val="1"/>
    <w:qFormat/>
    <w:rsid w:val="00005A26"/>
    <w:pPr>
      <w:spacing w:after="0" w:line="240" w:lineRule="auto"/>
    </w:pPr>
    <w:rPr>
      <w:rFonts w:ascii="Verdana" w:eastAsia="Times New Roman" w:hAnsi="Verdana" w:cs="Times New Roman"/>
      <w:sz w:val="20"/>
      <w:lang w:val="en-US" w:eastAsia="en-US"/>
    </w:rPr>
  </w:style>
  <w:style w:type="character" w:customStyle="1" w:styleId="Nagwek4Znak">
    <w:name w:val="Nagłówek 4 Znak"/>
    <w:aliases w:val="Nag.3 Znak,Org Heading 2 Znak,h2 Znak"/>
    <w:basedOn w:val="Domylnaczcionkaakapitu"/>
    <w:link w:val="Nagwek4"/>
    <w:uiPriority w:val="99"/>
    <w:semiHidden/>
    <w:rsid w:val="001251E9"/>
    <w:rPr>
      <w:rFonts w:ascii="Cambria" w:eastAsia="Times New Roman" w:hAnsi="Cambria" w:cs="Times New Roman"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B8CCA-1A77-425C-8843-1F95FA49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1119</Words>
  <Characters>7354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Poczta.pdf</vt:lpstr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Poczta.pdf</dc:title>
  <dc:subject/>
  <dc:creator>PUP Iława</dc:creator>
  <cp:keywords/>
  <dc:description/>
  <cp:lastModifiedBy>Ewa Dorociak</cp:lastModifiedBy>
  <cp:revision>8</cp:revision>
  <cp:lastPrinted>2024-12-13T11:54:00Z</cp:lastPrinted>
  <dcterms:created xsi:type="dcterms:W3CDTF">2023-12-12T11:03:00Z</dcterms:created>
  <dcterms:modified xsi:type="dcterms:W3CDTF">2024-12-13T11:54:00Z</dcterms:modified>
</cp:coreProperties>
</file>